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E79C0" w14:textId="78BA3E51" w:rsidR="00A91E5D" w:rsidRDefault="001B2D73" w:rsidP="002F6508">
      <w:pPr>
        <w:spacing w:after="0" w:line="360" w:lineRule="auto"/>
        <w:jc w:val="right"/>
        <w:rPr>
          <w:rFonts w:cs="Calibri"/>
          <w:sz w:val="24"/>
        </w:rPr>
      </w:pPr>
      <w:r w:rsidRPr="001B2D73">
        <w:rPr>
          <w:rFonts w:cs="Calibri"/>
          <w:sz w:val="24"/>
        </w:rPr>
        <w:t xml:space="preserve">Załącznik nr </w:t>
      </w:r>
      <w:r w:rsidR="001F579C">
        <w:rPr>
          <w:rFonts w:cs="Calibri"/>
          <w:sz w:val="24"/>
        </w:rPr>
        <w:t>4</w:t>
      </w:r>
      <w:r w:rsidR="00AB0E71">
        <w:rPr>
          <w:rFonts w:cs="Calibri"/>
          <w:sz w:val="24"/>
        </w:rPr>
        <w:t xml:space="preserve"> </w:t>
      </w:r>
      <w:r>
        <w:rPr>
          <w:rFonts w:cs="Calibri"/>
          <w:sz w:val="24"/>
        </w:rPr>
        <w:t>do zapytania ofertowego</w:t>
      </w:r>
    </w:p>
    <w:p w14:paraId="64B3D3A2" w14:textId="77777777" w:rsidR="001B2D73" w:rsidRPr="002D0265" w:rsidRDefault="001B2D73" w:rsidP="002F6508">
      <w:pPr>
        <w:spacing w:after="0" w:line="360" w:lineRule="auto"/>
        <w:rPr>
          <w:rFonts w:cs="Calibri"/>
          <w:sz w:val="24"/>
        </w:rPr>
      </w:pPr>
    </w:p>
    <w:p w14:paraId="17BAF093" w14:textId="4E4281FC" w:rsidR="00DF1EBF" w:rsidRPr="00DF1EBF" w:rsidRDefault="00210730" w:rsidP="00DF1EBF">
      <w:pPr>
        <w:spacing w:after="0" w:line="360" w:lineRule="auto"/>
        <w:rPr>
          <w:rFonts w:cs="Calibri"/>
          <w:b/>
          <w:bCs/>
          <w:sz w:val="24"/>
        </w:rPr>
      </w:pPr>
      <w:r w:rsidRPr="00A3151F">
        <w:rPr>
          <w:rFonts w:cs="Calibri"/>
          <w:sz w:val="24"/>
        </w:rPr>
        <w:t>Oświadczenie o niepodleganiu wykluczeniu z postępowania</w:t>
      </w:r>
      <w:r w:rsidR="004D29DF" w:rsidRPr="00A3151F">
        <w:rPr>
          <w:rFonts w:cs="Calibri"/>
          <w:sz w:val="24"/>
        </w:rPr>
        <w:t xml:space="preserve"> o udzielenie zamówienia pod nazwą</w:t>
      </w:r>
      <w:r w:rsidR="004D29DF">
        <w:rPr>
          <w:rFonts w:cs="Calibri"/>
          <w:b/>
          <w:bCs/>
          <w:sz w:val="24"/>
        </w:rPr>
        <w:t xml:space="preserve"> </w:t>
      </w:r>
      <w:bookmarkStart w:id="0" w:name="_Hlk184459322"/>
      <w:r w:rsidR="00786E87" w:rsidRPr="00786E87">
        <w:rPr>
          <w:rFonts w:cs="Calibri"/>
          <w:b/>
          <w:bCs/>
          <w:sz w:val="24"/>
        </w:rPr>
        <w:t>Prace remontowe i adaptacyjne w budynku przy ul. Króle 33E w Zakopanem, wraz z zakupem urządzeń i wyposażenia</w:t>
      </w:r>
    </w:p>
    <w:bookmarkEnd w:id="0"/>
    <w:p w14:paraId="6BD59D77" w14:textId="77777777" w:rsidR="00EA40FC" w:rsidRDefault="00EA40FC" w:rsidP="002F6508">
      <w:pPr>
        <w:spacing w:after="0" w:line="360" w:lineRule="auto"/>
        <w:rPr>
          <w:rFonts w:cs="Calibri"/>
          <w:b/>
          <w:bCs/>
          <w:sz w:val="24"/>
        </w:rPr>
      </w:pPr>
    </w:p>
    <w:p w14:paraId="15C57CBD" w14:textId="0F03350E" w:rsidR="00A91E5D" w:rsidRPr="00C75D2C" w:rsidRDefault="00223C3E" w:rsidP="002F6508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bookmarkStart w:id="1" w:name="_Hlk37066328"/>
      <w:r>
        <w:rPr>
          <w:rFonts w:cs="Calibri"/>
          <w:b/>
          <w:sz w:val="24"/>
        </w:rPr>
        <w:t>Dane wykonawcy</w:t>
      </w:r>
      <w:bookmarkEnd w:id="1"/>
    </w:p>
    <w:p w14:paraId="48206F15" w14:textId="2D61ECED" w:rsidR="009238DB" w:rsidRPr="009238DB" w:rsidRDefault="009238DB" w:rsidP="002F6508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Nazwa (firma):</w:t>
      </w:r>
      <w:r>
        <w:rPr>
          <w:rFonts w:cs="Calibri"/>
          <w:sz w:val="24"/>
        </w:rPr>
        <w:t xml:space="preserve"> ……………………………</w:t>
      </w:r>
      <w:r w:rsidRPr="009238DB">
        <w:rPr>
          <w:rFonts w:cs="Calibri"/>
          <w:sz w:val="24"/>
        </w:rPr>
        <w:t>…………………………………….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…...…………………………………………..…</w:t>
      </w:r>
    </w:p>
    <w:p w14:paraId="1F525D69" w14:textId="7F4EF49C" w:rsidR="009238DB" w:rsidRPr="009238DB" w:rsidRDefault="009238DB" w:rsidP="002F6508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Siedziba</w:t>
      </w:r>
      <w:r>
        <w:rPr>
          <w:rFonts w:cs="Calibri"/>
          <w:sz w:val="24"/>
        </w:rPr>
        <w:t xml:space="preserve"> (miejsce zamieszkania) </w:t>
      </w:r>
      <w:r w:rsidRPr="009238DB">
        <w:rPr>
          <w:rFonts w:cs="Calibri"/>
          <w:sz w:val="24"/>
        </w:rPr>
        <w:t>:</w:t>
      </w:r>
      <w:r>
        <w:rPr>
          <w:rFonts w:cs="Calibri"/>
          <w:sz w:val="24"/>
        </w:rPr>
        <w:t xml:space="preserve"> …</w:t>
      </w:r>
      <w:r w:rsidRPr="009238DB">
        <w:rPr>
          <w:rFonts w:cs="Calibri"/>
          <w:sz w:val="24"/>
        </w:rPr>
        <w:t>………………………………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…………...….………………………………………</w:t>
      </w:r>
    </w:p>
    <w:p w14:paraId="35D64463" w14:textId="7B7730F2" w:rsidR="009238DB" w:rsidRPr="009238DB" w:rsidRDefault="009238DB" w:rsidP="002F6508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Numer telefonu: </w:t>
      </w:r>
      <w:r>
        <w:rPr>
          <w:rFonts w:cs="Calibri"/>
          <w:sz w:val="24"/>
        </w:rPr>
        <w:t>……………………………</w:t>
      </w:r>
      <w:r w:rsidRPr="009238DB">
        <w:rPr>
          <w:rFonts w:cs="Calibri"/>
          <w:sz w:val="24"/>
        </w:rPr>
        <w:t>………………………………………………………………………………..……..</w:t>
      </w:r>
    </w:p>
    <w:p w14:paraId="780A4920" w14:textId="241EA462" w:rsidR="009238DB" w:rsidRPr="009238DB" w:rsidRDefault="009238DB" w:rsidP="002F6508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Adres poczty elektronicznej: </w:t>
      </w:r>
      <w:r>
        <w:rPr>
          <w:rFonts w:cs="Calibri"/>
          <w:sz w:val="24"/>
        </w:rPr>
        <w:t>…………………….</w:t>
      </w:r>
      <w:r w:rsidRPr="009238DB">
        <w:rPr>
          <w:rFonts w:cs="Calibri"/>
          <w:sz w:val="24"/>
        </w:rPr>
        <w:t>…………………………………………………………….…...........…</w:t>
      </w:r>
    </w:p>
    <w:p w14:paraId="3DA4558C" w14:textId="4421534D" w:rsidR="009238DB" w:rsidRPr="009238DB" w:rsidRDefault="009238DB" w:rsidP="002F6508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NIP</w:t>
      </w:r>
      <w:r w:rsidRPr="009238DB">
        <w:rPr>
          <w:rFonts w:cs="Calibri"/>
          <w:sz w:val="24"/>
          <w:vertAlign w:val="superscript"/>
          <w:lang w:val="en-US"/>
        </w:rPr>
        <w:footnoteReference w:id="1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………………………………</w:t>
      </w:r>
      <w:r w:rsidRPr="009238DB">
        <w:rPr>
          <w:rFonts w:cs="Calibri"/>
          <w:sz w:val="24"/>
          <w:lang w:val="de-DE"/>
        </w:rPr>
        <w:t>……………………..……………………………………………………………………</w:t>
      </w:r>
    </w:p>
    <w:p w14:paraId="6472BEB0" w14:textId="05A8DC29" w:rsidR="009238DB" w:rsidRPr="009238DB" w:rsidRDefault="009238DB" w:rsidP="002F6508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REGON</w:t>
      </w:r>
      <w:r w:rsidRPr="009238DB">
        <w:rPr>
          <w:rFonts w:cs="Calibri"/>
          <w:sz w:val="24"/>
          <w:vertAlign w:val="superscript"/>
          <w:lang w:val="en-US"/>
        </w:rPr>
        <w:footnoteReference w:id="2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..……………………………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</w:t>
      </w:r>
    </w:p>
    <w:p w14:paraId="4F821FF3" w14:textId="2A35DBE9" w:rsidR="00E55161" w:rsidRDefault="009238DB" w:rsidP="002F6508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  <w:lang w:val="de-DE"/>
        </w:rPr>
        <w:t>Numer PESEL</w:t>
      </w:r>
      <w:r w:rsidRPr="009238DB">
        <w:rPr>
          <w:rFonts w:cs="Calibri"/>
          <w:sz w:val="24"/>
          <w:vertAlign w:val="superscript"/>
          <w:lang w:val="en-US"/>
        </w:rPr>
        <w:footnoteReference w:id="3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……………………………..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………………………………………………………………………………………..</w:t>
      </w:r>
    </w:p>
    <w:p w14:paraId="3BA832FE" w14:textId="77777777" w:rsidR="00635AC3" w:rsidRDefault="00635AC3" w:rsidP="002F6508">
      <w:pPr>
        <w:spacing w:after="0" w:line="360" w:lineRule="auto"/>
        <w:rPr>
          <w:rFonts w:cs="Calibri"/>
          <w:b/>
          <w:sz w:val="24"/>
        </w:rPr>
      </w:pPr>
    </w:p>
    <w:p w14:paraId="343DB687" w14:textId="10A5127F" w:rsidR="00D90D5A" w:rsidRPr="00223C3E" w:rsidRDefault="00210730" w:rsidP="002F6508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r>
        <w:rPr>
          <w:rFonts w:cs="Calibri"/>
          <w:b/>
          <w:sz w:val="24"/>
        </w:rPr>
        <w:t>Oświadczenie</w:t>
      </w:r>
    </w:p>
    <w:p w14:paraId="0F78EDBB" w14:textId="43476ABA" w:rsidR="001679C8" w:rsidRDefault="00210730" w:rsidP="002F6508">
      <w:p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Oświadczam, że </w:t>
      </w:r>
      <w:r w:rsidR="00302F69">
        <w:rPr>
          <w:rFonts w:cs="Calibri"/>
          <w:sz w:val="24"/>
        </w:rPr>
        <w:t xml:space="preserve">nie jestem powiązany </w:t>
      </w:r>
      <w:r w:rsidR="00302F69" w:rsidRPr="00302F69">
        <w:rPr>
          <w:rFonts w:cs="Calibri"/>
          <w:sz w:val="24"/>
        </w:rPr>
        <w:t>osobowo lub kapitałowo</w:t>
      </w:r>
      <w:r w:rsidR="00302F69">
        <w:rPr>
          <w:rFonts w:cs="Calibri"/>
          <w:sz w:val="24"/>
        </w:rPr>
        <w:t xml:space="preserve"> </w:t>
      </w:r>
      <w:r w:rsidR="00741D61">
        <w:rPr>
          <w:rFonts w:cs="Calibri"/>
          <w:sz w:val="24"/>
        </w:rPr>
        <w:t xml:space="preserve">z </w:t>
      </w:r>
      <w:r w:rsidR="002B081F" w:rsidRPr="002B081F">
        <w:rPr>
          <w:rFonts w:cs="Calibri"/>
          <w:sz w:val="24"/>
        </w:rPr>
        <w:t>Monik</w:t>
      </w:r>
      <w:r w:rsidR="002B081F">
        <w:rPr>
          <w:rFonts w:cs="Calibri"/>
          <w:sz w:val="24"/>
        </w:rPr>
        <w:t>ą</w:t>
      </w:r>
      <w:r w:rsidR="002B081F" w:rsidRPr="002B081F">
        <w:rPr>
          <w:rFonts w:cs="Calibri"/>
          <w:sz w:val="24"/>
        </w:rPr>
        <w:t xml:space="preserve"> Gąsienic</w:t>
      </w:r>
      <w:r w:rsidR="002B081F">
        <w:rPr>
          <w:rFonts w:cs="Calibri"/>
          <w:sz w:val="24"/>
        </w:rPr>
        <w:t>ą</w:t>
      </w:r>
      <w:r w:rsidR="009D0B60" w:rsidRPr="009D0B60">
        <w:rPr>
          <w:rFonts w:cs="Calibri"/>
          <w:sz w:val="24"/>
        </w:rPr>
        <w:t>, prowadząc</w:t>
      </w:r>
      <w:r w:rsidR="000621C1">
        <w:rPr>
          <w:rFonts w:cs="Calibri"/>
          <w:sz w:val="24"/>
        </w:rPr>
        <w:t>ą</w:t>
      </w:r>
      <w:r w:rsidR="009D0B60" w:rsidRPr="009D0B60">
        <w:rPr>
          <w:rFonts w:cs="Calibri"/>
          <w:sz w:val="24"/>
        </w:rPr>
        <w:t xml:space="preserve"> działalność gospodarczą pod firmą </w:t>
      </w:r>
      <w:r w:rsidR="00A16C61" w:rsidRPr="00A16C61">
        <w:rPr>
          <w:rFonts w:cs="Calibri"/>
          <w:sz w:val="24"/>
        </w:rPr>
        <w:t>F.H.U. Monika Gąsienica</w:t>
      </w:r>
      <w:r w:rsidR="009D0B60" w:rsidRPr="009D0B60">
        <w:rPr>
          <w:rFonts w:cs="Calibri"/>
          <w:sz w:val="24"/>
        </w:rPr>
        <w:t xml:space="preserve"> z siedzibą pod adresem: </w:t>
      </w:r>
      <w:bookmarkStart w:id="3" w:name="_Hlk207021497"/>
      <w:r w:rsidR="00D02975" w:rsidRPr="00D02975">
        <w:rPr>
          <w:rFonts w:cs="Calibri"/>
          <w:sz w:val="24"/>
        </w:rPr>
        <w:t>ul. Króle 36B, 34-500 Zakopane</w:t>
      </w:r>
      <w:bookmarkEnd w:id="3"/>
      <w:r w:rsidR="009D0B60" w:rsidRPr="009D0B60">
        <w:rPr>
          <w:rFonts w:cs="Calibri"/>
          <w:sz w:val="24"/>
        </w:rPr>
        <w:t>, posiadając</w:t>
      </w:r>
      <w:r w:rsidR="00D02975">
        <w:rPr>
          <w:rFonts w:cs="Calibri"/>
          <w:sz w:val="24"/>
        </w:rPr>
        <w:t>ą</w:t>
      </w:r>
      <w:r w:rsidR="009D0B60" w:rsidRPr="009D0B60">
        <w:rPr>
          <w:rFonts w:cs="Calibri"/>
          <w:sz w:val="24"/>
        </w:rPr>
        <w:t xml:space="preserve"> NIP: </w:t>
      </w:r>
      <w:r w:rsidR="008B14CD" w:rsidRPr="008B14CD">
        <w:rPr>
          <w:rFonts w:cs="Calibri"/>
          <w:sz w:val="24"/>
        </w:rPr>
        <w:t>7361560089</w:t>
      </w:r>
      <w:r w:rsidR="009D0B60" w:rsidRPr="009D0B60">
        <w:rPr>
          <w:rFonts w:cs="Calibri"/>
          <w:sz w:val="24"/>
        </w:rPr>
        <w:t xml:space="preserve">, REGON: </w:t>
      </w:r>
      <w:r w:rsidR="00A00B2E" w:rsidRPr="00A00B2E">
        <w:rPr>
          <w:rFonts w:cs="Calibri"/>
          <w:sz w:val="24"/>
        </w:rPr>
        <w:t>123099606</w:t>
      </w:r>
      <w:r w:rsidR="00F313C6">
        <w:rPr>
          <w:rFonts w:cs="Calibri"/>
          <w:sz w:val="24"/>
        </w:rPr>
        <w:t xml:space="preserve">, </w:t>
      </w:r>
      <w:r w:rsidR="008A433C">
        <w:rPr>
          <w:rFonts w:cs="Calibri"/>
          <w:sz w:val="24"/>
        </w:rPr>
        <w:t>zwan</w:t>
      </w:r>
      <w:r w:rsidR="00A00B2E">
        <w:rPr>
          <w:rFonts w:cs="Calibri"/>
          <w:sz w:val="24"/>
        </w:rPr>
        <w:t>ą</w:t>
      </w:r>
      <w:r w:rsidR="008A433C">
        <w:rPr>
          <w:rFonts w:cs="Calibri"/>
          <w:sz w:val="24"/>
        </w:rPr>
        <w:t xml:space="preserve"> dalej „Zamawiającym”, </w:t>
      </w:r>
      <w:r w:rsidR="00F313C6">
        <w:rPr>
          <w:rFonts w:cs="Calibri"/>
          <w:sz w:val="24"/>
        </w:rPr>
        <w:t>przez które rozumie się powiązania między Zamawiającym a mną, polegające na:</w:t>
      </w:r>
    </w:p>
    <w:p w14:paraId="7C09FB5B" w14:textId="77777777" w:rsidR="00C75D2C" w:rsidRPr="00C75D2C" w:rsidRDefault="00C75D2C" w:rsidP="002F6508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t>uczestniczeniu w spółce jako wspólnik spółki cywilnej lub spółki osobowej;</w:t>
      </w:r>
    </w:p>
    <w:p w14:paraId="25FCC5E6" w14:textId="77777777" w:rsidR="00C75D2C" w:rsidRPr="00C75D2C" w:rsidRDefault="00C75D2C" w:rsidP="002F6508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t>posiadaniu co najmniej 10 % udziałów lub akcji;</w:t>
      </w:r>
    </w:p>
    <w:p w14:paraId="6D40DB7F" w14:textId="77777777" w:rsidR="00C75D2C" w:rsidRPr="00C75D2C" w:rsidRDefault="00C75D2C" w:rsidP="002F6508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lastRenderedPageBreak/>
        <w:t>pełnieniu funkcji członka organu nadzorczego lub zarządzającego, prokurenta, pełnomocnika;</w:t>
      </w:r>
    </w:p>
    <w:p w14:paraId="09550B86" w14:textId="6CE4CDE4" w:rsidR="00F313C6" w:rsidRPr="00C75D2C" w:rsidRDefault="00C75D2C" w:rsidP="002F6508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sectPr w:rsidR="00F313C6" w:rsidRPr="00C75D2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67D8E" w14:textId="77777777" w:rsidR="004101F7" w:rsidRDefault="004101F7" w:rsidP="004F60AA">
      <w:pPr>
        <w:spacing w:after="0" w:line="240" w:lineRule="auto"/>
      </w:pPr>
      <w:r>
        <w:separator/>
      </w:r>
    </w:p>
  </w:endnote>
  <w:endnote w:type="continuationSeparator" w:id="0">
    <w:p w14:paraId="7A23EDF0" w14:textId="77777777" w:rsidR="004101F7" w:rsidRDefault="004101F7" w:rsidP="004F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DF4CB9A" w14:paraId="759AA8E3" w14:textId="77777777" w:rsidTr="2DF4CB9A">
      <w:tc>
        <w:tcPr>
          <w:tcW w:w="3020" w:type="dxa"/>
        </w:tcPr>
        <w:p w14:paraId="5AF48A83" w14:textId="30A57D40" w:rsidR="2DF4CB9A" w:rsidRDefault="2DF4CB9A" w:rsidP="2DF4CB9A">
          <w:pPr>
            <w:pStyle w:val="Nagwek"/>
            <w:ind w:left="-115"/>
          </w:pPr>
        </w:p>
      </w:tc>
      <w:tc>
        <w:tcPr>
          <w:tcW w:w="3020" w:type="dxa"/>
        </w:tcPr>
        <w:p w14:paraId="03CB9678" w14:textId="2B2C7E40" w:rsidR="2DF4CB9A" w:rsidRDefault="2DF4CB9A" w:rsidP="2DF4CB9A">
          <w:pPr>
            <w:pStyle w:val="Nagwek"/>
            <w:jc w:val="center"/>
          </w:pPr>
        </w:p>
      </w:tc>
      <w:tc>
        <w:tcPr>
          <w:tcW w:w="3020" w:type="dxa"/>
        </w:tcPr>
        <w:p w14:paraId="1A36276E" w14:textId="67BA69F8" w:rsidR="2DF4CB9A" w:rsidRDefault="2DF4CB9A" w:rsidP="2DF4CB9A">
          <w:pPr>
            <w:pStyle w:val="Nagwek"/>
            <w:ind w:right="-115"/>
            <w:jc w:val="right"/>
          </w:pPr>
        </w:p>
      </w:tc>
    </w:tr>
  </w:tbl>
  <w:p w14:paraId="0754488F" w14:textId="48F62BD0" w:rsidR="2DF4CB9A" w:rsidRDefault="2DF4CB9A" w:rsidP="2DF4C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6495C" w14:textId="77777777" w:rsidR="004101F7" w:rsidRDefault="004101F7" w:rsidP="004F60AA">
      <w:pPr>
        <w:spacing w:after="0" w:line="240" w:lineRule="auto"/>
      </w:pPr>
      <w:r>
        <w:separator/>
      </w:r>
    </w:p>
  </w:footnote>
  <w:footnote w:type="continuationSeparator" w:id="0">
    <w:p w14:paraId="423F6495" w14:textId="77777777" w:rsidR="004101F7" w:rsidRDefault="004101F7" w:rsidP="004F60AA">
      <w:pPr>
        <w:spacing w:after="0" w:line="240" w:lineRule="auto"/>
      </w:pPr>
      <w:r>
        <w:continuationSeparator/>
      </w:r>
    </w:p>
  </w:footnote>
  <w:footnote w:id="1">
    <w:p w14:paraId="2499004C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</w:t>
      </w:r>
      <w:bookmarkStart w:id="2" w:name="_Hlk105838873"/>
      <w:r w:rsidRPr="007A7F1C">
        <w:rPr>
          <w:rFonts w:asciiTheme="minorHAnsi" w:hAnsiTheme="minorHAnsi" w:cstheme="minorHAnsi"/>
        </w:rPr>
        <w:t>Dotyczy wykonawców prowadzących działalność gospodarczą</w:t>
      </w:r>
      <w:bookmarkEnd w:id="2"/>
    </w:p>
  </w:footnote>
  <w:footnote w:id="2">
    <w:p w14:paraId="1CAD386E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prowadzących działalność gospodarczą</w:t>
      </w:r>
    </w:p>
  </w:footnote>
  <w:footnote w:id="3">
    <w:p w14:paraId="3C5A9F1D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będących osobami fizycznymi, nieprowadzącymi działalności gospodarczej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BD7C0" w14:textId="159D1A5F" w:rsidR="004F60AA" w:rsidRDefault="00FF63E8">
    <w:pPr>
      <w:pStyle w:val="Nagwek"/>
    </w:pPr>
    <w:r>
      <w:rPr>
        <w:rFonts w:cs="Calibri"/>
        <w:noProof/>
      </w:rPr>
      <w:drawing>
        <wp:inline distT="0" distB="0" distL="0" distR="0" wp14:anchorId="47097E63" wp14:editId="5732DD51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20D87C" w14:textId="77777777" w:rsidR="004F60AA" w:rsidRDefault="004F60AA" w:rsidP="00165B20">
    <w:pPr>
      <w:pStyle w:val="Nagwek"/>
      <w:spacing w:line="360" w:lineRule="auto"/>
    </w:pPr>
  </w:p>
  <w:p w14:paraId="6C00FAB3" w14:textId="7701114B" w:rsidR="008569D4" w:rsidRPr="0097002B" w:rsidRDefault="008569D4" w:rsidP="00165B20">
    <w:pPr>
      <w:pStyle w:val="Nagwek"/>
      <w:spacing w:line="360" w:lineRule="auto"/>
      <w:rPr>
        <w:i/>
        <w:iCs/>
        <w:sz w:val="20"/>
        <w:szCs w:val="20"/>
      </w:rPr>
    </w:pPr>
    <w:r w:rsidRPr="0097002B">
      <w:rPr>
        <w:i/>
        <w:iCs/>
        <w:sz w:val="20"/>
        <w:szCs w:val="20"/>
      </w:rPr>
      <w:t xml:space="preserve">Zamówienie dofinansowane </w:t>
    </w:r>
    <w:bookmarkStart w:id="4" w:name="_Hlk178678049"/>
    <w:bookmarkStart w:id="5" w:name="_Hlk178678050"/>
    <w:bookmarkStart w:id="6" w:name="_Hlk178678052"/>
    <w:bookmarkStart w:id="7" w:name="_Hlk178678053"/>
    <w:r w:rsidRPr="0097002B">
      <w:rPr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4"/>
    <w:bookmarkEnd w:id="5"/>
    <w:bookmarkEnd w:id="6"/>
    <w:bookmarkEnd w:id="7"/>
    <w:r w:rsidR="00844EB8" w:rsidRPr="0097002B">
      <w:rPr>
        <w:i/>
        <w:iCs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4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7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8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1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5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16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17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19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0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1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2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23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25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26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7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28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29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0" w15:restartNumberingAfterBreak="0">
    <w:nsid w:val="12C6754B"/>
    <w:multiLevelType w:val="hybridMultilevel"/>
    <w:tmpl w:val="31E47C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B336C4"/>
    <w:multiLevelType w:val="hybridMultilevel"/>
    <w:tmpl w:val="DCDA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C8E3AC4"/>
    <w:multiLevelType w:val="hybridMultilevel"/>
    <w:tmpl w:val="F15048CC"/>
    <w:lvl w:ilvl="0" w:tplc="034244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2347231E"/>
    <w:multiLevelType w:val="hybridMultilevel"/>
    <w:tmpl w:val="F6E2D918"/>
    <w:lvl w:ilvl="0" w:tplc="FC669B3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24E937CB"/>
    <w:multiLevelType w:val="hybridMultilevel"/>
    <w:tmpl w:val="BBC06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596CF0"/>
    <w:multiLevelType w:val="multilevel"/>
    <w:tmpl w:val="28DE1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55052A6"/>
    <w:multiLevelType w:val="multilevel"/>
    <w:tmpl w:val="C602CA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8E0C83"/>
    <w:multiLevelType w:val="hybridMultilevel"/>
    <w:tmpl w:val="34307DEA"/>
    <w:lvl w:ilvl="0" w:tplc="6978B1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56C61F82"/>
    <w:multiLevelType w:val="hybridMultilevel"/>
    <w:tmpl w:val="52226D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2D61CE"/>
    <w:multiLevelType w:val="singleLevel"/>
    <w:tmpl w:val="592D61C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2" w15:restartNumberingAfterBreak="0">
    <w:nsid w:val="5A040219"/>
    <w:multiLevelType w:val="hybridMultilevel"/>
    <w:tmpl w:val="FE6E753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76479E"/>
    <w:multiLevelType w:val="hybridMultilevel"/>
    <w:tmpl w:val="C1C8A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025066"/>
    <w:multiLevelType w:val="hybridMultilevel"/>
    <w:tmpl w:val="912018CE"/>
    <w:lvl w:ilvl="0" w:tplc="FBE4DC0A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7A864A5"/>
    <w:multiLevelType w:val="multilevel"/>
    <w:tmpl w:val="BF522346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="Calibri" w:eastAsia="Calibri" w:hAnsi="Calibri" w:cs="Calibri" w:hint="default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E148BC"/>
    <w:multiLevelType w:val="hybridMultilevel"/>
    <w:tmpl w:val="9CA4C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5770444">
    <w:abstractNumId w:val="45"/>
  </w:num>
  <w:num w:numId="2" w16cid:durableId="1053426388">
    <w:abstractNumId w:val="38"/>
  </w:num>
  <w:num w:numId="3" w16cid:durableId="1143306662">
    <w:abstractNumId w:val="46"/>
  </w:num>
  <w:num w:numId="4" w16cid:durableId="899022861">
    <w:abstractNumId w:val="41"/>
  </w:num>
  <w:num w:numId="5" w16cid:durableId="1302881446">
    <w:abstractNumId w:val="0"/>
  </w:num>
  <w:num w:numId="6" w16cid:durableId="339507230">
    <w:abstractNumId w:val="1"/>
  </w:num>
  <w:num w:numId="7" w16cid:durableId="1713531627">
    <w:abstractNumId w:val="2"/>
  </w:num>
  <w:num w:numId="8" w16cid:durableId="1836070504">
    <w:abstractNumId w:val="4"/>
  </w:num>
  <w:num w:numId="9" w16cid:durableId="1230573829">
    <w:abstractNumId w:val="5"/>
  </w:num>
  <w:num w:numId="10" w16cid:durableId="1303391606">
    <w:abstractNumId w:val="6"/>
  </w:num>
  <w:num w:numId="11" w16cid:durableId="786965788">
    <w:abstractNumId w:val="7"/>
  </w:num>
  <w:num w:numId="12" w16cid:durableId="1350982382">
    <w:abstractNumId w:val="8"/>
  </w:num>
  <w:num w:numId="13" w16cid:durableId="50471956">
    <w:abstractNumId w:val="9"/>
  </w:num>
  <w:num w:numId="14" w16cid:durableId="44107789">
    <w:abstractNumId w:val="10"/>
  </w:num>
  <w:num w:numId="15" w16cid:durableId="1748574671">
    <w:abstractNumId w:val="12"/>
  </w:num>
  <w:num w:numId="16" w16cid:durableId="1002775617">
    <w:abstractNumId w:val="13"/>
  </w:num>
  <w:num w:numId="17" w16cid:durableId="1839035128">
    <w:abstractNumId w:val="14"/>
  </w:num>
  <w:num w:numId="18" w16cid:durableId="699547972">
    <w:abstractNumId w:val="15"/>
  </w:num>
  <w:num w:numId="19" w16cid:durableId="2092660301">
    <w:abstractNumId w:val="16"/>
  </w:num>
  <w:num w:numId="20" w16cid:durableId="508761518">
    <w:abstractNumId w:val="18"/>
  </w:num>
  <w:num w:numId="21" w16cid:durableId="1272319721">
    <w:abstractNumId w:val="19"/>
  </w:num>
  <w:num w:numId="22" w16cid:durableId="1262639383">
    <w:abstractNumId w:val="20"/>
  </w:num>
  <w:num w:numId="23" w16cid:durableId="153490955">
    <w:abstractNumId w:val="21"/>
  </w:num>
  <w:num w:numId="24" w16cid:durableId="1758670782">
    <w:abstractNumId w:val="23"/>
  </w:num>
  <w:num w:numId="25" w16cid:durableId="805003529">
    <w:abstractNumId w:val="24"/>
  </w:num>
  <w:num w:numId="26" w16cid:durableId="1462310472">
    <w:abstractNumId w:val="25"/>
  </w:num>
  <w:num w:numId="27" w16cid:durableId="957906514">
    <w:abstractNumId w:val="26"/>
  </w:num>
  <w:num w:numId="28" w16cid:durableId="1891650000">
    <w:abstractNumId w:val="27"/>
  </w:num>
  <w:num w:numId="29" w16cid:durableId="2064909431">
    <w:abstractNumId w:val="28"/>
  </w:num>
  <w:num w:numId="30" w16cid:durableId="1825123803">
    <w:abstractNumId w:val="29"/>
  </w:num>
  <w:num w:numId="31" w16cid:durableId="1528593960">
    <w:abstractNumId w:val="44"/>
  </w:num>
  <w:num w:numId="32" w16cid:durableId="1235165996">
    <w:abstractNumId w:val="42"/>
  </w:num>
  <w:num w:numId="33" w16cid:durableId="103577288">
    <w:abstractNumId w:val="37"/>
  </w:num>
  <w:num w:numId="34" w16cid:durableId="817042135">
    <w:abstractNumId w:val="34"/>
  </w:num>
  <w:num w:numId="35" w16cid:durableId="1159274851">
    <w:abstractNumId w:val="36"/>
  </w:num>
  <w:num w:numId="36" w16cid:durableId="1973242245">
    <w:abstractNumId w:val="35"/>
  </w:num>
  <w:num w:numId="37" w16cid:durableId="1878734331">
    <w:abstractNumId w:val="11"/>
    <w:lvlOverride w:ilvl="0">
      <w:startOverride w:val="1"/>
    </w:lvlOverride>
  </w:num>
  <w:num w:numId="38" w16cid:durableId="2107537699">
    <w:abstractNumId w:val="17"/>
    <w:lvlOverride w:ilvl="0">
      <w:startOverride w:val="1"/>
    </w:lvlOverride>
  </w:num>
  <w:num w:numId="39" w16cid:durableId="202338888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46920380">
    <w:abstractNumId w:val="22"/>
  </w:num>
  <w:num w:numId="41" w16cid:durableId="1414011936">
    <w:abstractNumId w:val="3"/>
    <w:lvlOverride w:ilvl="0">
      <w:startOverride w:val="1"/>
    </w:lvlOverride>
  </w:num>
  <w:num w:numId="42" w16cid:durableId="436752537">
    <w:abstractNumId w:val="30"/>
  </w:num>
  <w:num w:numId="43" w16cid:durableId="365760218">
    <w:abstractNumId w:val="31"/>
  </w:num>
  <w:num w:numId="44" w16cid:durableId="1542673166">
    <w:abstractNumId w:val="33"/>
  </w:num>
  <w:num w:numId="45" w16cid:durableId="344478538">
    <w:abstractNumId w:val="32"/>
  </w:num>
  <w:num w:numId="46" w16cid:durableId="309678843">
    <w:abstractNumId w:val="40"/>
  </w:num>
  <w:num w:numId="47" w16cid:durableId="2019697046">
    <w:abstractNumId w:val="39"/>
  </w:num>
  <w:num w:numId="48" w16cid:durableId="1234704180">
    <w:abstractNumId w:val="4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E5D"/>
    <w:rsid w:val="000227B7"/>
    <w:rsid w:val="00041D92"/>
    <w:rsid w:val="00043689"/>
    <w:rsid w:val="00054A84"/>
    <w:rsid w:val="00055300"/>
    <w:rsid w:val="000621C1"/>
    <w:rsid w:val="0006677D"/>
    <w:rsid w:val="000700CB"/>
    <w:rsid w:val="00094AD7"/>
    <w:rsid w:val="000A71F9"/>
    <w:rsid w:val="000B71D5"/>
    <w:rsid w:val="000C69FA"/>
    <w:rsid w:val="000E2A80"/>
    <w:rsid w:val="000E3A42"/>
    <w:rsid w:val="000E557E"/>
    <w:rsid w:val="001016F9"/>
    <w:rsid w:val="00101997"/>
    <w:rsid w:val="00117840"/>
    <w:rsid w:val="00121CB7"/>
    <w:rsid w:val="001318CF"/>
    <w:rsid w:val="001357F0"/>
    <w:rsid w:val="00144094"/>
    <w:rsid w:val="00160978"/>
    <w:rsid w:val="00165B20"/>
    <w:rsid w:val="001679C8"/>
    <w:rsid w:val="00170AD6"/>
    <w:rsid w:val="00175D6C"/>
    <w:rsid w:val="00176CC1"/>
    <w:rsid w:val="00177E50"/>
    <w:rsid w:val="00192CA7"/>
    <w:rsid w:val="001B2D73"/>
    <w:rsid w:val="001D7B49"/>
    <w:rsid w:val="001F2467"/>
    <w:rsid w:val="001F579C"/>
    <w:rsid w:val="00210730"/>
    <w:rsid w:val="00223C3E"/>
    <w:rsid w:val="002320E1"/>
    <w:rsid w:val="00235968"/>
    <w:rsid w:val="0024367A"/>
    <w:rsid w:val="00251E68"/>
    <w:rsid w:val="0025257C"/>
    <w:rsid w:val="0026496E"/>
    <w:rsid w:val="00276332"/>
    <w:rsid w:val="0029729A"/>
    <w:rsid w:val="002A61D4"/>
    <w:rsid w:val="002B081F"/>
    <w:rsid w:val="002B0EA1"/>
    <w:rsid w:val="002B1A0F"/>
    <w:rsid w:val="002B496F"/>
    <w:rsid w:val="002B6A34"/>
    <w:rsid w:val="002C2D2B"/>
    <w:rsid w:val="002C35A2"/>
    <w:rsid w:val="002D0265"/>
    <w:rsid w:val="002D63B6"/>
    <w:rsid w:val="002E0312"/>
    <w:rsid w:val="002F0BDD"/>
    <w:rsid w:val="002F6508"/>
    <w:rsid w:val="00301DC4"/>
    <w:rsid w:val="00302F69"/>
    <w:rsid w:val="003145BD"/>
    <w:rsid w:val="003233BD"/>
    <w:rsid w:val="00350096"/>
    <w:rsid w:val="00365B98"/>
    <w:rsid w:val="00365D01"/>
    <w:rsid w:val="00366EF4"/>
    <w:rsid w:val="00372B8F"/>
    <w:rsid w:val="00390FD3"/>
    <w:rsid w:val="003A5931"/>
    <w:rsid w:val="003D1338"/>
    <w:rsid w:val="003D3D98"/>
    <w:rsid w:val="003E0AE8"/>
    <w:rsid w:val="003E26BB"/>
    <w:rsid w:val="003E43AF"/>
    <w:rsid w:val="003E56A8"/>
    <w:rsid w:val="003F794C"/>
    <w:rsid w:val="003F7DD2"/>
    <w:rsid w:val="004101F7"/>
    <w:rsid w:val="00412C77"/>
    <w:rsid w:val="00421EAA"/>
    <w:rsid w:val="00451D3D"/>
    <w:rsid w:val="004628E6"/>
    <w:rsid w:val="0048366E"/>
    <w:rsid w:val="004B2BDD"/>
    <w:rsid w:val="004B6242"/>
    <w:rsid w:val="004C1FB1"/>
    <w:rsid w:val="004C3CF7"/>
    <w:rsid w:val="004D29DF"/>
    <w:rsid w:val="004E338D"/>
    <w:rsid w:val="004E4397"/>
    <w:rsid w:val="004F60AA"/>
    <w:rsid w:val="00507C99"/>
    <w:rsid w:val="005354DC"/>
    <w:rsid w:val="0055030F"/>
    <w:rsid w:val="005521AE"/>
    <w:rsid w:val="005856C9"/>
    <w:rsid w:val="005B45EF"/>
    <w:rsid w:val="005B75F8"/>
    <w:rsid w:val="005C1FA4"/>
    <w:rsid w:val="005C3B7D"/>
    <w:rsid w:val="005C652E"/>
    <w:rsid w:val="005F57E0"/>
    <w:rsid w:val="00626955"/>
    <w:rsid w:val="006337DF"/>
    <w:rsid w:val="00635AC3"/>
    <w:rsid w:val="00665634"/>
    <w:rsid w:val="006845C0"/>
    <w:rsid w:val="0068634C"/>
    <w:rsid w:val="00692B4E"/>
    <w:rsid w:val="00695105"/>
    <w:rsid w:val="00696CDF"/>
    <w:rsid w:val="006A0881"/>
    <w:rsid w:val="006C32A6"/>
    <w:rsid w:val="006C7067"/>
    <w:rsid w:val="006D27E6"/>
    <w:rsid w:val="007035AB"/>
    <w:rsid w:val="0070521B"/>
    <w:rsid w:val="00715CA0"/>
    <w:rsid w:val="0072129D"/>
    <w:rsid w:val="00741D61"/>
    <w:rsid w:val="007450E9"/>
    <w:rsid w:val="0075405D"/>
    <w:rsid w:val="00780F39"/>
    <w:rsid w:val="00786E87"/>
    <w:rsid w:val="007C7963"/>
    <w:rsid w:val="008156C9"/>
    <w:rsid w:val="00817253"/>
    <w:rsid w:val="0082184F"/>
    <w:rsid w:val="00824011"/>
    <w:rsid w:val="00827BBC"/>
    <w:rsid w:val="008302F8"/>
    <w:rsid w:val="008431E4"/>
    <w:rsid w:val="00844EB8"/>
    <w:rsid w:val="008518BA"/>
    <w:rsid w:val="008569D4"/>
    <w:rsid w:val="0086771E"/>
    <w:rsid w:val="008708EB"/>
    <w:rsid w:val="00872CA4"/>
    <w:rsid w:val="008737EA"/>
    <w:rsid w:val="008959A3"/>
    <w:rsid w:val="00897C3C"/>
    <w:rsid w:val="008A433C"/>
    <w:rsid w:val="008B14CD"/>
    <w:rsid w:val="008E1FC9"/>
    <w:rsid w:val="008E4F03"/>
    <w:rsid w:val="00904BBE"/>
    <w:rsid w:val="00907541"/>
    <w:rsid w:val="009238DB"/>
    <w:rsid w:val="0092414C"/>
    <w:rsid w:val="00931E44"/>
    <w:rsid w:val="00945EE4"/>
    <w:rsid w:val="009526A2"/>
    <w:rsid w:val="00956835"/>
    <w:rsid w:val="0097002B"/>
    <w:rsid w:val="0097553E"/>
    <w:rsid w:val="009804B6"/>
    <w:rsid w:val="00980B13"/>
    <w:rsid w:val="0098296F"/>
    <w:rsid w:val="00991623"/>
    <w:rsid w:val="009938D8"/>
    <w:rsid w:val="009B1998"/>
    <w:rsid w:val="009C0202"/>
    <w:rsid w:val="009D0B60"/>
    <w:rsid w:val="00A00B2E"/>
    <w:rsid w:val="00A16C61"/>
    <w:rsid w:val="00A3151F"/>
    <w:rsid w:val="00A32D24"/>
    <w:rsid w:val="00A43891"/>
    <w:rsid w:val="00A43F74"/>
    <w:rsid w:val="00A4651B"/>
    <w:rsid w:val="00A46682"/>
    <w:rsid w:val="00A562A1"/>
    <w:rsid w:val="00A60E0A"/>
    <w:rsid w:val="00A703B6"/>
    <w:rsid w:val="00A71772"/>
    <w:rsid w:val="00A91E5D"/>
    <w:rsid w:val="00AA59EA"/>
    <w:rsid w:val="00AB0E71"/>
    <w:rsid w:val="00AB1517"/>
    <w:rsid w:val="00AE0EDA"/>
    <w:rsid w:val="00B05643"/>
    <w:rsid w:val="00B1252F"/>
    <w:rsid w:val="00B12C18"/>
    <w:rsid w:val="00B21A89"/>
    <w:rsid w:val="00B27A0A"/>
    <w:rsid w:val="00B460A8"/>
    <w:rsid w:val="00B57A45"/>
    <w:rsid w:val="00B7043A"/>
    <w:rsid w:val="00B70C72"/>
    <w:rsid w:val="00B719F8"/>
    <w:rsid w:val="00B8208E"/>
    <w:rsid w:val="00B909AC"/>
    <w:rsid w:val="00BE08F4"/>
    <w:rsid w:val="00BE3DF1"/>
    <w:rsid w:val="00BE3F0E"/>
    <w:rsid w:val="00BE6683"/>
    <w:rsid w:val="00BF6788"/>
    <w:rsid w:val="00BF7D28"/>
    <w:rsid w:val="00C0303E"/>
    <w:rsid w:val="00C04234"/>
    <w:rsid w:val="00C13150"/>
    <w:rsid w:val="00C24001"/>
    <w:rsid w:val="00C529A3"/>
    <w:rsid w:val="00C75D2C"/>
    <w:rsid w:val="00C82A2B"/>
    <w:rsid w:val="00C83DFD"/>
    <w:rsid w:val="00CA17DA"/>
    <w:rsid w:val="00CA3C17"/>
    <w:rsid w:val="00CC1BCE"/>
    <w:rsid w:val="00CD5010"/>
    <w:rsid w:val="00CE4224"/>
    <w:rsid w:val="00CE56FB"/>
    <w:rsid w:val="00CF57BC"/>
    <w:rsid w:val="00CF7FA7"/>
    <w:rsid w:val="00D02975"/>
    <w:rsid w:val="00D23596"/>
    <w:rsid w:val="00D27799"/>
    <w:rsid w:val="00D3549A"/>
    <w:rsid w:val="00D36584"/>
    <w:rsid w:val="00D63D21"/>
    <w:rsid w:val="00D65D37"/>
    <w:rsid w:val="00D909E5"/>
    <w:rsid w:val="00D90D5A"/>
    <w:rsid w:val="00D94AAA"/>
    <w:rsid w:val="00DE39D0"/>
    <w:rsid w:val="00DE5DFE"/>
    <w:rsid w:val="00DF1EBF"/>
    <w:rsid w:val="00E143E9"/>
    <w:rsid w:val="00E16D82"/>
    <w:rsid w:val="00E31C64"/>
    <w:rsid w:val="00E371D7"/>
    <w:rsid w:val="00E41181"/>
    <w:rsid w:val="00E44A7E"/>
    <w:rsid w:val="00E55161"/>
    <w:rsid w:val="00E80529"/>
    <w:rsid w:val="00E935FA"/>
    <w:rsid w:val="00EA40FC"/>
    <w:rsid w:val="00EC6CB7"/>
    <w:rsid w:val="00ED6851"/>
    <w:rsid w:val="00EE3677"/>
    <w:rsid w:val="00EF7CEA"/>
    <w:rsid w:val="00F313C6"/>
    <w:rsid w:val="00F46F05"/>
    <w:rsid w:val="00F57F9B"/>
    <w:rsid w:val="00F72BB9"/>
    <w:rsid w:val="00F73647"/>
    <w:rsid w:val="00F77F4C"/>
    <w:rsid w:val="00F90D92"/>
    <w:rsid w:val="00F93DE6"/>
    <w:rsid w:val="00F94382"/>
    <w:rsid w:val="00FA27D3"/>
    <w:rsid w:val="00FB3671"/>
    <w:rsid w:val="00FB7B7A"/>
    <w:rsid w:val="00FC34E9"/>
    <w:rsid w:val="00FC5B1F"/>
    <w:rsid w:val="00FE0D2F"/>
    <w:rsid w:val="00FF63E8"/>
    <w:rsid w:val="2DF4C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E1B7F"/>
  <w15:chartTrackingRefBased/>
  <w15:docId w15:val="{A8A6FC15-F9EE-4277-BADA-9251BE2B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9A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E5D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E5D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1E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1E5D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1E5D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91E5D"/>
    <w:rPr>
      <w:rFonts w:ascii="Calibri Light" w:eastAsia="Times New Roman" w:hAnsi="Calibri Light" w:cs="Times New Roman"/>
      <w:color w:val="2F5496"/>
      <w:sz w:val="3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A91E5D"/>
    <w:rPr>
      <w:rFonts w:ascii="Calibri Light" w:eastAsia="Times New Roman" w:hAnsi="Calibri Light" w:cs="Times New Roman"/>
      <w:color w:val="1F3763"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A91E5D"/>
    <w:rPr>
      <w:rFonts w:ascii="Calibri Light" w:eastAsia="Times New Roman" w:hAnsi="Calibri Light" w:cs="Times New Roman"/>
      <w:i/>
      <w:iCs/>
      <w:color w:val="2F5496"/>
      <w:sz w:val="20"/>
      <w:szCs w:val="20"/>
      <w:lang w:val="x-none" w:eastAsia="x-none"/>
    </w:rPr>
  </w:style>
  <w:style w:type="character" w:customStyle="1" w:styleId="Nagwek5Znak">
    <w:name w:val="Nagłówek 5 Znak"/>
    <w:link w:val="Nagwek5"/>
    <w:uiPriority w:val="9"/>
    <w:semiHidden/>
    <w:rsid w:val="00A91E5D"/>
    <w:rPr>
      <w:rFonts w:ascii="Calibri Light" w:eastAsia="Times New Roman" w:hAnsi="Calibri Light" w:cs="Times New Roman"/>
      <w:color w:val="2F5496"/>
      <w:sz w:val="20"/>
      <w:szCs w:val="20"/>
      <w:lang w:val="x-none" w:eastAsia="x-none"/>
    </w:rPr>
  </w:style>
  <w:style w:type="character" w:customStyle="1" w:styleId="Nagwek6Znak">
    <w:name w:val="Nagłówek 6 Znak"/>
    <w:link w:val="Nagwek6"/>
    <w:uiPriority w:val="9"/>
    <w:semiHidden/>
    <w:rsid w:val="00A91E5D"/>
    <w:rPr>
      <w:rFonts w:ascii="Calibri Light" w:eastAsia="Times New Roman" w:hAnsi="Calibri Light" w:cs="Times New Roman"/>
      <w:color w:val="1F3763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91E5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rsid w:val="00A91E5D"/>
    <w:rPr>
      <w:rFonts w:ascii="Calibri" w:eastAsia="Calibri" w:hAnsi="Calibri" w:cs="Times New Roman"/>
    </w:rPr>
  </w:style>
  <w:style w:type="character" w:customStyle="1" w:styleId="st">
    <w:name w:val="st"/>
    <w:rsid w:val="00A91E5D"/>
  </w:style>
  <w:style w:type="character" w:styleId="Hipercze">
    <w:name w:val="Hyperlink"/>
    <w:unhideWhenUsed/>
    <w:rsid w:val="00A91E5D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91E5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91E5D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A91E5D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A91E5D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A91E5D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A91E5D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A91E5D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A91E5D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A91E5D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A91E5D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A91E5D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A91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A91E5D"/>
    <w:rPr>
      <w:b/>
    </w:rPr>
  </w:style>
  <w:style w:type="character" w:customStyle="1" w:styleId="WW8Num2z0">
    <w:name w:val="WW8Num2z0"/>
    <w:rsid w:val="00A91E5D"/>
    <w:rPr>
      <w:rFonts w:hint="default"/>
      <w:sz w:val="24"/>
      <w:szCs w:val="24"/>
    </w:rPr>
  </w:style>
  <w:style w:type="character" w:customStyle="1" w:styleId="WW8Num3z0">
    <w:name w:val="WW8Num3z0"/>
    <w:rsid w:val="00A91E5D"/>
    <w:rPr>
      <w:rFonts w:hint="default"/>
      <w:b/>
      <w:sz w:val="24"/>
      <w:szCs w:val="24"/>
    </w:rPr>
  </w:style>
  <w:style w:type="character" w:customStyle="1" w:styleId="WW8Num4z0">
    <w:name w:val="WW8Num4z0"/>
    <w:rsid w:val="00A91E5D"/>
    <w:rPr>
      <w:rFonts w:hint="default"/>
      <w:b/>
      <w:sz w:val="24"/>
      <w:szCs w:val="24"/>
    </w:rPr>
  </w:style>
  <w:style w:type="character" w:customStyle="1" w:styleId="WW8Num5z0">
    <w:name w:val="WW8Num5z0"/>
    <w:rsid w:val="00A91E5D"/>
    <w:rPr>
      <w:rFonts w:hint="default"/>
      <w:b/>
      <w:sz w:val="24"/>
      <w:szCs w:val="24"/>
    </w:rPr>
  </w:style>
  <w:style w:type="character" w:customStyle="1" w:styleId="WW8Num6z0">
    <w:name w:val="WW8Num6z0"/>
    <w:rsid w:val="00A91E5D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A91E5D"/>
    <w:rPr>
      <w:rFonts w:hint="default"/>
      <w:sz w:val="24"/>
      <w:szCs w:val="24"/>
    </w:rPr>
  </w:style>
  <w:style w:type="character" w:customStyle="1" w:styleId="WW8Num8z0">
    <w:name w:val="WW8Num8z0"/>
    <w:rsid w:val="00A91E5D"/>
    <w:rPr>
      <w:rFonts w:hint="default"/>
      <w:sz w:val="24"/>
      <w:szCs w:val="24"/>
    </w:rPr>
  </w:style>
  <w:style w:type="character" w:customStyle="1" w:styleId="WW8Num9z0">
    <w:name w:val="WW8Num9z0"/>
    <w:rsid w:val="00A91E5D"/>
    <w:rPr>
      <w:rFonts w:hint="default"/>
      <w:b/>
      <w:sz w:val="24"/>
      <w:szCs w:val="24"/>
    </w:rPr>
  </w:style>
  <w:style w:type="character" w:customStyle="1" w:styleId="WW8Num10z0">
    <w:name w:val="WW8Num10z0"/>
    <w:rsid w:val="00A91E5D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A91E5D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A91E5D"/>
    <w:rPr>
      <w:rFonts w:hint="default"/>
      <w:b/>
      <w:sz w:val="24"/>
      <w:szCs w:val="24"/>
    </w:rPr>
  </w:style>
  <w:style w:type="character" w:customStyle="1" w:styleId="WW8Num13z0">
    <w:name w:val="WW8Num13z0"/>
    <w:rsid w:val="00A91E5D"/>
    <w:rPr>
      <w:rFonts w:hint="default"/>
      <w:b/>
      <w:sz w:val="24"/>
      <w:szCs w:val="24"/>
    </w:rPr>
  </w:style>
  <w:style w:type="character" w:customStyle="1" w:styleId="WW8Num14z0">
    <w:name w:val="WW8Num14z0"/>
    <w:rsid w:val="00A91E5D"/>
    <w:rPr>
      <w:rFonts w:hint="default"/>
      <w:sz w:val="24"/>
      <w:szCs w:val="24"/>
    </w:rPr>
  </w:style>
  <w:style w:type="character" w:customStyle="1" w:styleId="WW8Num15z0">
    <w:name w:val="WW8Num15z0"/>
    <w:rsid w:val="00A91E5D"/>
    <w:rPr>
      <w:rFonts w:hint="default"/>
      <w:b/>
      <w:sz w:val="24"/>
      <w:szCs w:val="24"/>
    </w:rPr>
  </w:style>
  <w:style w:type="character" w:customStyle="1" w:styleId="WW8Num16z0">
    <w:name w:val="WW8Num16z0"/>
    <w:rsid w:val="00A91E5D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A91E5D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A91E5D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A91E5D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A91E5D"/>
    <w:rPr>
      <w:rFonts w:hint="default"/>
      <w:sz w:val="24"/>
      <w:szCs w:val="24"/>
    </w:rPr>
  </w:style>
  <w:style w:type="character" w:customStyle="1" w:styleId="WW8Num21z0">
    <w:name w:val="WW8Num21z0"/>
    <w:rsid w:val="00A91E5D"/>
    <w:rPr>
      <w:rFonts w:hint="default"/>
      <w:b/>
      <w:sz w:val="24"/>
      <w:szCs w:val="24"/>
    </w:rPr>
  </w:style>
  <w:style w:type="character" w:customStyle="1" w:styleId="WW8Num22z0">
    <w:name w:val="WW8Num22z0"/>
    <w:rsid w:val="00A91E5D"/>
    <w:rPr>
      <w:rFonts w:hint="default"/>
      <w:b/>
      <w:sz w:val="24"/>
      <w:szCs w:val="24"/>
    </w:rPr>
  </w:style>
  <w:style w:type="character" w:customStyle="1" w:styleId="WW8Num23z0">
    <w:name w:val="WW8Num23z0"/>
    <w:rsid w:val="00A91E5D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A91E5D"/>
    <w:rPr>
      <w:rFonts w:hint="default"/>
      <w:b/>
      <w:sz w:val="24"/>
      <w:szCs w:val="24"/>
    </w:rPr>
  </w:style>
  <w:style w:type="character" w:customStyle="1" w:styleId="WW8Num25z0">
    <w:name w:val="WW8Num25z0"/>
    <w:rsid w:val="00A91E5D"/>
    <w:rPr>
      <w:rFonts w:hint="default"/>
    </w:rPr>
  </w:style>
  <w:style w:type="character" w:customStyle="1" w:styleId="WW8Num26z0">
    <w:name w:val="WW8Num26z0"/>
    <w:rsid w:val="00A91E5D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A91E5D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A91E5D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A91E5D"/>
    <w:rPr>
      <w:rFonts w:hint="default"/>
      <w:b/>
      <w:sz w:val="24"/>
      <w:szCs w:val="24"/>
    </w:rPr>
  </w:style>
  <w:style w:type="character" w:customStyle="1" w:styleId="WW8Num30z0">
    <w:name w:val="WW8Num30z0"/>
    <w:rsid w:val="00A91E5D"/>
    <w:rPr>
      <w:rFonts w:hint="default"/>
      <w:sz w:val="24"/>
      <w:szCs w:val="24"/>
    </w:rPr>
  </w:style>
  <w:style w:type="character" w:customStyle="1" w:styleId="WW8Num31z0">
    <w:name w:val="WW8Num31z0"/>
    <w:rsid w:val="00A91E5D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A91E5D"/>
    <w:rPr>
      <w:rFonts w:hint="default"/>
      <w:sz w:val="24"/>
      <w:szCs w:val="24"/>
    </w:rPr>
  </w:style>
  <w:style w:type="character" w:customStyle="1" w:styleId="WW8Num33z0">
    <w:name w:val="WW8Num33z0"/>
    <w:rsid w:val="00A91E5D"/>
    <w:rPr>
      <w:rFonts w:hint="default"/>
      <w:sz w:val="24"/>
      <w:szCs w:val="24"/>
    </w:rPr>
  </w:style>
  <w:style w:type="character" w:customStyle="1" w:styleId="WW8Num34z0">
    <w:name w:val="WW8Num34z0"/>
    <w:rsid w:val="00A91E5D"/>
    <w:rPr>
      <w:rFonts w:hint="default"/>
    </w:rPr>
  </w:style>
  <w:style w:type="character" w:customStyle="1" w:styleId="WW8Num35z0">
    <w:name w:val="WW8Num35z0"/>
    <w:rsid w:val="00A91E5D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A91E5D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A91E5D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A91E5D"/>
    <w:rPr>
      <w:rFonts w:hint="default"/>
      <w:sz w:val="24"/>
      <w:szCs w:val="24"/>
    </w:rPr>
  </w:style>
  <w:style w:type="character" w:customStyle="1" w:styleId="WW8Num39z0">
    <w:name w:val="WW8Num39z0"/>
    <w:rsid w:val="00A91E5D"/>
    <w:rPr>
      <w:rFonts w:hint="default"/>
      <w:color w:val="auto"/>
    </w:rPr>
  </w:style>
  <w:style w:type="character" w:customStyle="1" w:styleId="WW8Num40z0">
    <w:name w:val="WW8Num40z0"/>
    <w:rsid w:val="00A91E5D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A91E5D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A91E5D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A91E5D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A91E5D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A91E5D"/>
    <w:rPr>
      <w:rFonts w:hint="default"/>
      <w:sz w:val="24"/>
      <w:szCs w:val="24"/>
    </w:rPr>
  </w:style>
  <w:style w:type="character" w:customStyle="1" w:styleId="WW8Num46z0">
    <w:name w:val="WW8Num46z0"/>
    <w:rsid w:val="00A91E5D"/>
    <w:rPr>
      <w:rFonts w:hint="default"/>
      <w:sz w:val="24"/>
      <w:szCs w:val="24"/>
    </w:rPr>
  </w:style>
  <w:style w:type="character" w:customStyle="1" w:styleId="WW8Num46z1">
    <w:name w:val="WW8Num46z1"/>
    <w:rsid w:val="00A91E5D"/>
  </w:style>
  <w:style w:type="character" w:customStyle="1" w:styleId="WW8Num46z2">
    <w:name w:val="WW8Num46z2"/>
    <w:rsid w:val="00A91E5D"/>
  </w:style>
  <w:style w:type="character" w:customStyle="1" w:styleId="WW8Num46z3">
    <w:name w:val="WW8Num46z3"/>
    <w:rsid w:val="00A91E5D"/>
  </w:style>
  <w:style w:type="character" w:customStyle="1" w:styleId="WW8Num46z4">
    <w:name w:val="WW8Num46z4"/>
    <w:rsid w:val="00A91E5D"/>
  </w:style>
  <w:style w:type="character" w:customStyle="1" w:styleId="WW8Num46z5">
    <w:name w:val="WW8Num46z5"/>
    <w:rsid w:val="00A91E5D"/>
  </w:style>
  <w:style w:type="character" w:customStyle="1" w:styleId="WW8Num46z6">
    <w:name w:val="WW8Num46z6"/>
    <w:rsid w:val="00A91E5D"/>
  </w:style>
  <w:style w:type="character" w:customStyle="1" w:styleId="WW8Num46z7">
    <w:name w:val="WW8Num46z7"/>
    <w:rsid w:val="00A91E5D"/>
  </w:style>
  <w:style w:type="character" w:customStyle="1" w:styleId="WW8Num46z8">
    <w:name w:val="WW8Num46z8"/>
    <w:rsid w:val="00A91E5D"/>
  </w:style>
  <w:style w:type="character" w:customStyle="1" w:styleId="WW8Num1z1">
    <w:name w:val="WW8Num1z1"/>
    <w:rsid w:val="00A91E5D"/>
    <w:rPr>
      <w:rFonts w:ascii="Times New Roman" w:eastAsia="SimSun" w:hAnsi="Times New Roman" w:cs="Times New Roman"/>
    </w:rPr>
  </w:style>
  <w:style w:type="character" w:customStyle="1" w:styleId="WW8Num1z2">
    <w:name w:val="WW8Num1z2"/>
    <w:rsid w:val="00A91E5D"/>
  </w:style>
  <w:style w:type="character" w:customStyle="1" w:styleId="WW8Num1z3">
    <w:name w:val="WW8Num1z3"/>
    <w:rsid w:val="00A91E5D"/>
  </w:style>
  <w:style w:type="character" w:customStyle="1" w:styleId="WW8Num1z4">
    <w:name w:val="WW8Num1z4"/>
    <w:rsid w:val="00A91E5D"/>
  </w:style>
  <w:style w:type="character" w:customStyle="1" w:styleId="WW8Num1z5">
    <w:name w:val="WW8Num1z5"/>
    <w:rsid w:val="00A91E5D"/>
  </w:style>
  <w:style w:type="character" w:customStyle="1" w:styleId="WW8Num1z6">
    <w:name w:val="WW8Num1z6"/>
    <w:rsid w:val="00A91E5D"/>
  </w:style>
  <w:style w:type="character" w:customStyle="1" w:styleId="WW8Num1z7">
    <w:name w:val="WW8Num1z7"/>
    <w:rsid w:val="00A91E5D"/>
  </w:style>
  <w:style w:type="character" w:customStyle="1" w:styleId="WW8Num1z8">
    <w:name w:val="WW8Num1z8"/>
    <w:rsid w:val="00A91E5D"/>
  </w:style>
  <w:style w:type="character" w:customStyle="1" w:styleId="WW8Num2z1">
    <w:name w:val="WW8Num2z1"/>
    <w:rsid w:val="00A91E5D"/>
  </w:style>
  <w:style w:type="character" w:customStyle="1" w:styleId="WW8Num2z2">
    <w:name w:val="WW8Num2z2"/>
    <w:rsid w:val="00A91E5D"/>
  </w:style>
  <w:style w:type="character" w:customStyle="1" w:styleId="WW8Num2z3">
    <w:name w:val="WW8Num2z3"/>
    <w:rsid w:val="00A91E5D"/>
  </w:style>
  <w:style w:type="character" w:customStyle="1" w:styleId="WW8Num2z4">
    <w:name w:val="WW8Num2z4"/>
    <w:rsid w:val="00A91E5D"/>
  </w:style>
  <w:style w:type="character" w:customStyle="1" w:styleId="WW8Num2z5">
    <w:name w:val="WW8Num2z5"/>
    <w:rsid w:val="00A91E5D"/>
  </w:style>
  <w:style w:type="character" w:customStyle="1" w:styleId="WW8Num2z6">
    <w:name w:val="WW8Num2z6"/>
    <w:rsid w:val="00A91E5D"/>
  </w:style>
  <w:style w:type="character" w:customStyle="1" w:styleId="WW8Num2z7">
    <w:name w:val="WW8Num2z7"/>
    <w:rsid w:val="00A91E5D"/>
  </w:style>
  <w:style w:type="character" w:customStyle="1" w:styleId="WW8Num2z8">
    <w:name w:val="WW8Num2z8"/>
    <w:rsid w:val="00A91E5D"/>
  </w:style>
  <w:style w:type="character" w:customStyle="1" w:styleId="WW8Num3z1">
    <w:name w:val="WW8Num3z1"/>
    <w:rsid w:val="00A91E5D"/>
  </w:style>
  <w:style w:type="character" w:customStyle="1" w:styleId="WW8Num3z2">
    <w:name w:val="WW8Num3z2"/>
    <w:rsid w:val="00A91E5D"/>
  </w:style>
  <w:style w:type="character" w:customStyle="1" w:styleId="WW8Num3z3">
    <w:name w:val="WW8Num3z3"/>
    <w:rsid w:val="00A91E5D"/>
  </w:style>
  <w:style w:type="character" w:customStyle="1" w:styleId="WW8Num3z4">
    <w:name w:val="WW8Num3z4"/>
    <w:rsid w:val="00A91E5D"/>
  </w:style>
  <w:style w:type="character" w:customStyle="1" w:styleId="WW8Num3z5">
    <w:name w:val="WW8Num3z5"/>
    <w:rsid w:val="00A91E5D"/>
  </w:style>
  <w:style w:type="character" w:customStyle="1" w:styleId="WW8Num3z6">
    <w:name w:val="WW8Num3z6"/>
    <w:rsid w:val="00A91E5D"/>
  </w:style>
  <w:style w:type="character" w:customStyle="1" w:styleId="WW8Num3z7">
    <w:name w:val="WW8Num3z7"/>
    <w:rsid w:val="00A91E5D"/>
  </w:style>
  <w:style w:type="character" w:customStyle="1" w:styleId="WW8Num3z8">
    <w:name w:val="WW8Num3z8"/>
    <w:rsid w:val="00A91E5D"/>
  </w:style>
  <w:style w:type="character" w:customStyle="1" w:styleId="WW8Num4z1">
    <w:name w:val="WW8Num4z1"/>
    <w:rsid w:val="00A91E5D"/>
  </w:style>
  <w:style w:type="character" w:customStyle="1" w:styleId="WW8Num4z2">
    <w:name w:val="WW8Num4z2"/>
    <w:rsid w:val="00A91E5D"/>
  </w:style>
  <w:style w:type="character" w:customStyle="1" w:styleId="WW8Num4z3">
    <w:name w:val="WW8Num4z3"/>
    <w:rsid w:val="00A91E5D"/>
  </w:style>
  <w:style w:type="character" w:customStyle="1" w:styleId="WW8Num4z4">
    <w:name w:val="WW8Num4z4"/>
    <w:rsid w:val="00A91E5D"/>
  </w:style>
  <w:style w:type="character" w:customStyle="1" w:styleId="WW8Num4z5">
    <w:name w:val="WW8Num4z5"/>
    <w:rsid w:val="00A91E5D"/>
  </w:style>
  <w:style w:type="character" w:customStyle="1" w:styleId="WW8Num4z6">
    <w:name w:val="WW8Num4z6"/>
    <w:rsid w:val="00A91E5D"/>
  </w:style>
  <w:style w:type="character" w:customStyle="1" w:styleId="WW8Num4z7">
    <w:name w:val="WW8Num4z7"/>
    <w:rsid w:val="00A91E5D"/>
  </w:style>
  <w:style w:type="character" w:customStyle="1" w:styleId="WW8Num4z8">
    <w:name w:val="WW8Num4z8"/>
    <w:rsid w:val="00A91E5D"/>
  </w:style>
  <w:style w:type="character" w:customStyle="1" w:styleId="WW8Num5z1">
    <w:name w:val="WW8Num5z1"/>
    <w:rsid w:val="00A91E5D"/>
  </w:style>
  <w:style w:type="character" w:customStyle="1" w:styleId="WW8Num5z2">
    <w:name w:val="WW8Num5z2"/>
    <w:rsid w:val="00A91E5D"/>
  </w:style>
  <w:style w:type="character" w:customStyle="1" w:styleId="WW8Num5z3">
    <w:name w:val="WW8Num5z3"/>
    <w:rsid w:val="00A91E5D"/>
  </w:style>
  <w:style w:type="character" w:customStyle="1" w:styleId="WW8Num5z4">
    <w:name w:val="WW8Num5z4"/>
    <w:rsid w:val="00A91E5D"/>
  </w:style>
  <w:style w:type="character" w:customStyle="1" w:styleId="WW8Num5z5">
    <w:name w:val="WW8Num5z5"/>
    <w:rsid w:val="00A91E5D"/>
  </w:style>
  <w:style w:type="character" w:customStyle="1" w:styleId="WW8Num5z6">
    <w:name w:val="WW8Num5z6"/>
    <w:rsid w:val="00A91E5D"/>
  </w:style>
  <w:style w:type="character" w:customStyle="1" w:styleId="WW8Num5z7">
    <w:name w:val="WW8Num5z7"/>
    <w:rsid w:val="00A91E5D"/>
  </w:style>
  <w:style w:type="character" w:customStyle="1" w:styleId="WW8Num5z8">
    <w:name w:val="WW8Num5z8"/>
    <w:rsid w:val="00A91E5D"/>
  </w:style>
  <w:style w:type="character" w:customStyle="1" w:styleId="WW8Num6z1">
    <w:name w:val="WW8Num6z1"/>
    <w:rsid w:val="00A91E5D"/>
  </w:style>
  <w:style w:type="character" w:customStyle="1" w:styleId="WW8Num6z2">
    <w:name w:val="WW8Num6z2"/>
    <w:rsid w:val="00A91E5D"/>
  </w:style>
  <w:style w:type="character" w:customStyle="1" w:styleId="WW8Num6z3">
    <w:name w:val="WW8Num6z3"/>
    <w:rsid w:val="00A91E5D"/>
  </w:style>
  <w:style w:type="character" w:customStyle="1" w:styleId="WW8Num6z4">
    <w:name w:val="WW8Num6z4"/>
    <w:rsid w:val="00A91E5D"/>
  </w:style>
  <w:style w:type="character" w:customStyle="1" w:styleId="WW8Num6z5">
    <w:name w:val="WW8Num6z5"/>
    <w:rsid w:val="00A91E5D"/>
  </w:style>
  <w:style w:type="character" w:customStyle="1" w:styleId="WW8Num6z6">
    <w:name w:val="WW8Num6z6"/>
    <w:rsid w:val="00A91E5D"/>
  </w:style>
  <w:style w:type="character" w:customStyle="1" w:styleId="WW8Num6z7">
    <w:name w:val="WW8Num6z7"/>
    <w:rsid w:val="00A91E5D"/>
  </w:style>
  <w:style w:type="character" w:customStyle="1" w:styleId="WW8Num6z8">
    <w:name w:val="WW8Num6z8"/>
    <w:rsid w:val="00A91E5D"/>
  </w:style>
  <w:style w:type="character" w:customStyle="1" w:styleId="WW8Num7z1">
    <w:name w:val="WW8Num7z1"/>
    <w:rsid w:val="00A91E5D"/>
  </w:style>
  <w:style w:type="character" w:customStyle="1" w:styleId="WW8Num7z2">
    <w:name w:val="WW8Num7z2"/>
    <w:rsid w:val="00A91E5D"/>
  </w:style>
  <w:style w:type="character" w:customStyle="1" w:styleId="WW8Num7z3">
    <w:name w:val="WW8Num7z3"/>
    <w:rsid w:val="00A91E5D"/>
  </w:style>
  <w:style w:type="character" w:customStyle="1" w:styleId="WW8Num7z4">
    <w:name w:val="WW8Num7z4"/>
    <w:rsid w:val="00A91E5D"/>
  </w:style>
  <w:style w:type="character" w:customStyle="1" w:styleId="WW8Num7z5">
    <w:name w:val="WW8Num7z5"/>
    <w:rsid w:val="00A91E5D"/>
  </w:style>
  <w:style w:type="character" w:customStyle="1" w:styleId="WW8Num7z6">
    <w:name w:val="WW8Num7z6"/>
    <w:rsid w:val="00A91E5D"/>
  </w:style>
  <w:style w:type="character" w:customStyle="1" w:styleId="WW8Num7z7">
    <w:name w:val="WW8Num7z7"/>
    <w:rsid w:val="00A91E5D"/>
  </w:style>
  <w:style w:type="character" w:customStyle="1" w:styleId="WW8Num7z8">
    <w:name w:val="WW8Num7z8"/>
    <w:rsid w:val="00A91E5D"/>
  </w:style>
  <w:style w:type="character" w:customStyle="1" w:styleId="WW8Num8z1">
    <w:name w:val="WW8Num8z1"/>
    <w:rsid w:val="00A91E5D"/>
  </w:style>
  <w:style w:type="character" w:customStyle="1" w:styleId="WW8Num8z2">
    <w:name w:val="WW8Num8z2"/>
    <w:rsid w:val="00A91E5D"/>
  </w:style>
  <w:style w:type="character" w:customStyle="1" w:styleId="WW8Num8z3">
    <w:name w:val="WW8Num8z3"/>
    <w:rsid w:val="00A91E5D"/>
  </w:style>
  <w:style w:type="character" w:customStyle="1" w:styleId="WW8Num8z4">
    <w:name w:val="WW8Num8z4"/>
    <w:rsid w:val="00A91E5D"/>
  </w:style>
  <w:style w:type="character" w:customStyle="1" w:styleId="WW8Num8z5">
    <w:name w:val="WW8Num8z5"/>
    <w:rsid w:val="00A91E5D"/>
  </w:style>
  <w:style w:type="character" w:customStyle="1" w:styleId="WW8Num8z6">
    <w:name w:val="WW8Num8z6"/>
    <w:rsid w:val="00A91E5D"/>
  </w:style>
  <w:style w:type="character" w:customStyle="1" w:styleId="WW8Num8z7">
    <w:name w:val="WW8Num8z7"/>
    <w:rsid w:val="00A91E5D"/>
  </w:style>
  <w:style w:type="character" w:customStyle="1" w:styleId="WW8Num8z8">
    <w:name w:val="WW8Num8z8"/>
    <w:rsid w:val="00A91E5D"/>
  </w:style>
  <w:style w:type="character" w:customStyle="1" w:styleId="WW8Num9z1">
    <w:name w:val="WW8Num9z1"/>
    <w:rsid w:val="00A91E5D"/>
  </w:style>
  <w:style w:type="character" w:customStyle="1" w:styleId="WW8Num9z2">
    <w:name w:val="WW8Num9z2"/>
    <w:rsid w:val="00A91E5D"/>
  </w:style>
  <w:style w:type="character" w:customStyle="1" w:styleId="WW8Num9z3">
    <w:name w:val="WW8Num9z3"/>
    <w:rsid w:val="00A91E5D"/>
  </w:style>
  <w:style w:type="character" w:customStyle="1" w:styleId="WW8Num9z4">
    <w:name w:val="WW8Num9z4"/>
    <w:rsid w:val="00A91E5D"/>
  </w:style>
  <w:style w:type="character" w:customStyle="1" w:styleId="WW8Num9z5">
    <w:name w:val="WW8Num9z5"/>
    <w:rsid w:val="00A91E5D"/>
  </w:style>
  <w:style w:type="character" w:customStyle="1" w:styleId="WW8Num9z6">
    <w:name w:val="WW8Num9z6"/>
    <w:rsid w:val="00A91E5D"/>
  </w:style>
  <w:style w:type="character" w:customStyle="1" w:styleId="WW8Num9z7">
    <w:name w:val="WW8Num9z7"/>
    <w:rsid w:val="00A91E5D"/>
  </w:style>
  <w:style w:type="character" w:customStyle="1" w:styleId="WW8Num9z8">
    <w:name w:val="WW8Num9z8"/>
    <w:rsid w:val="00A91E5D"/>
  </w:style>
  <w:style w:type="character" w:customStyle="1" w:styleId="WW8Num10z1">
    <w:name w:val="WW8Num10z1"/>
    <w:rsid w:val="00A91E5D"/>
  </w:style>
  <w:style w:type="character" w:customStyle="1" w:styleId="WW8Num10z2">
    <w:name w:val="WW8Num10z2"/>
    <w:rsid w:val="00A91E5D"/>
  </w:style>
  <w:style w:type="character" w:customStyle="1" w:styleId="WW8Num10z3">
    <w:name w:val="WW8Num10z3"/>
    <w:rsid w:val="00A91E5D"/>
  </w:style>
  <w:style w:type="character" w:customStyle="1" w:styleId="WW8Num10z4">
    <w:name w:val="WW8Num10z4"/>
    <w:rsid w:val="00A91E5D"/>
  </w:style>
  <w:style w:type="character" w:customStyle="1" w:styleId="WW8Num10z5">
    <w:name w:val="WW8Num10z5"/>
    <w:rsid w:val="00A91E5D"/>
  </w:style>
  <w:style w:type="character" w:customStyle="1" w:styleId="WW8Num10z6">
    <w:name w:val="WW8Num10z6"/>
    <w:rsid w:val="00A91E5D"/>
  </w:style>
  <w:style w:type="character" w:customStyle="1" w:styleId="WW8Num10z7">
    <w:name w:val="WW8Num10z7"/>
    <w:rsid w:val="00A91E5D"/>
  </w:style>
  <w:style w:type="character" w:customStyle="1" w:styleId="WW8Num10z8">
    <w:name w:val="WW8Num10z8"/>
    <w:rsid w:val="00A91E5D"/>
  </w:style>
  <w:style w:type="character" w:customStyle="1" w:styleId="WW8Num11z1">
    <w:name w:val="WW8Num11z1"/>
    <w:rsid w:val="00A91E5D"/>
    <w:rPr>
      <w:rFonts w:ascii="Courier New" w:hAnsi="Courier New" w:cs="Courier New" w:hint="default"/>
    </w:rPr>
  </w:style>
  <w:style w:type="character" w:customStyle="1" w:styleId="WW8Num11z2">
    <w:name w:val="WW8Num11z2"/>
    <w:rsid w:val="00A91E5D"/>
    <w:rPr>
      <w:rFonts w:ascii="Wingdings" w:hAnsi="Wingdings" w:cs="Wingdings" w:hint="default"/>
    </w:rPr>
  </w:style>
  <w:style w:type="character" w:customStyle="1" w:styleId="WW8Num12z1">
    <w:name w:val="WW8Num12z1"/>
    <w:rsid w:val="00A91E5D"/>
  </w:style>
  <w:style w:type="character" w:customStyle="1" w:styleId="WW8Num12z2">
    <w:name w:val="WW8Num12z2"/>
    <w:rsid w:val="00A91E5D"/>
  </w:style>
  <w:style w:type="character" w:customStyle="1" w:styleId="WW8Num12z3">
    <w:name w:val="WW8Num12z3"/>
    <w:rsid w:val="00A91E5D"/>
  </w:style>
  <w:style w:type="character" w:customStyle="1" w:styleId="WW8Num12z4">
    <w:name w:val="WW8Num12z4"/>
    <w:rsid w:val="00A91E5D"/>
  </w:style>
  <w:style w:type="character" w:customStyle="1" w:styleId="WW8Num12z5">
    <w:name w:val="WW8Num12z5"/>
    <w:rsid w:val="00A91E5D"/>
  </w:style>
  <w:style w:type="character" w:customStyle="1" w:styleId="WW8Num12z6">
    <w:name w:val="WW8Num12z6"/>
    <w:rsid w:val="00A91E5D"/>
  </w:style>
  <w:style w:type="character" w:customStyle="1" w:styleId="WW8Num12z7">
    <w:name w:val="WW8Num12z7"/>
    <w:rsid w:val="00A91E5D"/>
  </w:style>
  <w:style w:type="character" w:customStyle="1" w:styleId="WW8Num12z8">
    <w:name w:val="WW8Num12z8"/>
    <w:rsid w:val="00A91E5D"/>
  </w:style>
  <w:style w:type="character" w:customStyle="1" w:styleId="WW8Num13z1">
    <w:name w:val="WW8Num13z1"/>
    <w:rsid w:val="00A91E5D"/>
  </w:style>
  <w:style w:type="character" w:customStyle="1" w:styleId="WW8Num13z2">
    <w:name w:val="WW8Num13z2"/>
    <w:rsid w:val="00A91E5D"/>
  </w:style>
  <w:style w:type="character" w:customStyle="1" w:styleId="WW8Num13z3">
    <w:name w:val="WW8Num13z3"/>
    <w:rsid w:val="00A91E5D"/>
  </w:style>
  <w:style w:type="character" w:customStyle="1" w:styleId="WW8Num13z4">
    <w:name w:val="WW8Num13z4"/>
    <w:rsid w:val="00A91E5D"/>
  </w:style>
  <w:style w:type="character" w:customStyle="1" w:styleId="WW8Num13z5">
    <w:name w:val="WW8Num13z5"/>
    <w:rsid w:val="00A91E5D"/>
  </w:style>
  <w:style w:type="character" w:customStyle="1" w:styleId="WW8Num13z6">
    <w:name w:val="WW8Num13z6"/>
    <w:rsid w:val="00A91E5D"/>
  </w:style>
  <w:style w:type="character" w:customStyle="1" w:styleId="WW8Num13z7">
    <w:name w:val="WW8Num13z7"/>
    <w:rsid w:val="00A91E5D"/>
  </w:style>
  <w:style w:type="character" w:customStyle="1" w:styleId="WW8Num13z8">
    <w:name w:val="WW8Num13z8"/>
    <w:rsid w:val="00A91E5D"/>
  </w:style>
  <w:style w:type="character" w:customStyle="1" w:styleId="WW8Num14z1">
    <w:name w:val="WW8Num14z1"/>
    <w:rsid w:val="00A91E5D"/>
  </w:style>
  <w:style w:type="character" w:customStyle="1" w:styleId="WW8Num14z2">
    <w:name w:val="WW8Num14z2"/>
    <w:rsid w:val="00A91E5D"/>
  </w:style>
  <w:style w:type="character" w:customStyle="1" w:styleId="WW8Num14z3">
    <w:name w:val="WW8Num14z3"/>
    <w:rsid w:val="00A91E5D"/>
  </w:style>
  <w:style w:type="character" w:customStyle="1" w:styleId="WW8Num14z4">
    <w:name w:val="WW8Num14z4"/>
    <w:rsid w:val="00A91E5D"/>
  </w:style>
  <w:style w:type="character" w:customStyle="1" w:styleId="WW8Num14z5">
    <w:name w:val="WW8Num14z5"/>
    <w:rsid w:val="00A91E5D"/>
  </w:style>
  <w:style w:type="character" w:customStyle="1" w:styleId="WW8Num14z6">
    <w:name w:val="WW8Num14z6"/>
    <w:rsid w:val="00A91E5D"/>
  </w:style>
  <w:style w:type="character" w:customStyle="1" w:styleId="WW8Num14z7">
    <w:name w:val="WW8Num14z7"/>
    <w:rsid w:val="00A91E5D"/>
  </w:style>
  <w:style w:type="character" w:customStyle="1" w:styleId="WW8Num14z8">
    <w:name w:val="WW8Num14z8"/>
    <w:rsid w:val="00A91E5D"/>
  </w:style>
  <w:style w:type="character" w:customStyle="1" w:styleId="WW8Num15z1">
    <w:name w:val="WW8Num15z1"/>
    <w:rsid w:val="00A91E5D"/>
  </w:style>
  <w:style w:type="character" w:customStyle="1" w:styleId="WW8Num15z2">
    <w:name w:val="WW8Num15z2"/>
    <w:rsid w:val="00A91E5D"/>
  </w:style>
  <w:style w:type="character" w:customStyle="1" w:styleId="WW8Num15z3">
    <w:name w:val="WW8Num15z3"/>
    <w:rsid w:val="00A91E5D"/>
  </w:style>
  <w:style w:type="character" w:customStyle="1" w:styleId="WW8Num15z4">
    <w:name w:val="WW8Num15z4"/>
    <w:rsid w:val="00A91E5D"/>
  </w:style>
  <w:style w:type="character" w:customStyle="1" w:styleId="WW8Num15z5">
    <w:name w:val="WW8Num15z5"/>
    <w:rsid w:val="00A91E5D"/>
  </w:style>
  <w:style w:type="character" w:customStyle="1" w:styleId="WW8Num15z6">
    <w:name w:val="WW8Num15z6"/>
    <w:rsid w:val="00A91E5D"/>
  </w:style>
  <w:style w:type="character" w:customStyle="1" w:styleId="WW8Num15z7">
    <w:name w:val="WW8Num15z7"/>
    <w:rsid w:val="00A91E5D"/>
  </w:style>
  <w:style w:type="character" w:customStyle="1" w:styleId="WW8Num15z8">
    <w:name w:val="WW8Num15z8"/>
    <w:rsid w:val="00A91E5D"/>
  </w:style>
  <w:style w:type="character" w:customStyle="1" w:styleId="WW8Num16z1">
    <w:name w:val="WW8Num16z1"/>
    <w:rsid w:val="00A91E5D"/>
  </w:style>
  <w:style w:type="character" w:customStyle="1" w:styleId="WW8Num16z2">
    <w:name w:val="WW8Num16z2"/>
    <w:rsid w:val="00A91E5D"/>
  </w:style>
  <w:style w:type="character" w:customStyle="1" w:styleId="WW8Num16z3">
    <w:name w:val="WW8Num16z3"/>
    <w:rsid w:val="00A91E5D"/>
  </w:style>
  <w:style w:type="character" w:customStyle="1" w:styleId="WW8Num16z4">
    <w:name w:val="WW8Num16z4"/>
    <w:rsid w:val="00A91E5D"/>
  </w:style>
  <w:style w:type="character" w:customStyle="1" w:styleId="WW8Num16z5">
    <w:name w:val="WW8Num16z5"/>
    <w:rsid w:val="00A91E5D"/>
  </w:style>
  <w:style w:type="character" w:customStyle="1" w:styleId="WW8Num16z6">
    <w:name w:val="WW8Num16z6"/>
    <w:rsid w:val="00A91E5D"/>
  </w:style>
  <w:style w:type="character" w:customStyle="1" w:styleId="WW8Num16z7">
    <w:name w:val="WW8Num16z7"/>
    <w:rsid w:val="00A91E5D"/>
  </w:style>
  <w:style w:type="character" w:customStyle="1" w:styleId="WW8Num16z8">
    <w:name w:val="WW8Num16z8"/>
    <w:rsid w:val="00A91E5D"/>
  </w:style>
  <w:style w:type="character" w:customStyle="1" w:styleId="WW8Num17z1">
    <w:name w:val="WW8Num17z1"/>
    <w:rsid w:val="00A91E5D"/>
  </w:style>
  <w:style w:type="character" w:customStyle="1" w:styleId="WW8Num17z2">
    <w:name w:val="WW8Num17z2"/>
    <w:rsid w:val="00A91E5D"/>
  </w:style>
  <w:style w:type="character" w:customStyle="1" w:styleId="WW8Num17z3">
    <w:name w:val="WW8Num17z3"/>
    <w:rsid w:val="00A91E5D"/>
  </w:style>
  <w:style w:type="character" w:customStyle="1" w:styleId="WW8Num17z4">
    <w:name w:val="WW8Num17z4"/>
    <w:rsid w:val="00A91E5D"/>
  </w:style>
  <w:style w:type="character" w:customStyle="1" w:styleId="WW8Num17z5">
    <w:name w:val="WW8Num17z5"/>
    <w:rsid w:val="00A91E5D"/>
  </w:style>
  <w:style w:type="character" w:customStyle="1" w:styleId="WW8Num17z6">
    <w:name w:val="WW8Num17z6"/>
    <w:rsid w:val="00A91E5D"/>
  </w:style>
  <w:style w:type="character" w:customStyle="1" w:styleId="WW8Num17z7">
    <w:name w:val="WW8Num17z7"/>
    <w:rsid w:val="00A91E5D"/>
  </w:style>
  <w:style w:type="character" w:customStyle="1" w:styleId="WW8Num17z8">
    <w:name w:val="WW8Num17z8"/>
    <w:rsid w:val="00A91E5D"/>
  </w:style>
  <w:style w:type="character" w:customStyle="1" w:styleId="WW8Num18z1">
    <w:name w:val="WW8Num18z1"/>
    <w:rsid w:val="00A91E5D"/>
  </w:style>
  <w:style w:type="character" w:customStyle="1" w:styleId="WW8Num18z2">
    <w:name w:val="WW8Num18z2"/>
    <w:rsid w:val="00A91E5D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A91E5D"/>
  </w:style>
  <w:style w:type="character" w:customStyle="1" w:styleId="WW8Num18z4">
    <w:name w:val="WW8Num18z4"/>
    <w:rsid w:val="00A91E5D"/>
  </w:style>
  <w:style w:type="character" w:customStyle="1" w:styleId="WW8Num18z5">
    <w:name w:val="WW8Num18z5"/>
    <w:rsid w:val="00A91E5D"/>
  </w:style>
  <w:style w:type="character" w:customStyle="1" w:styleId="WW8Num18z6">
    <w:name w:val="WW8Num18z6"/>
    <w:rsid w:val="00A91E5D"/>
  </w:style>
  <w:style w:type="character" w:customStyle="1" w:styleId="WW8Num18z7">
    <w:name w:val="WW8Num18z7"/>
    <w:rsid w:val="00A91E5D"/>
  </w:style>
  <w:style w:type="character" w:customStyle="1" w:styleId="WW8Num18z8">
    <w:name w:val="WW8Num18z8"/>
    <w:rsid w:val="00A91E5D"/>
  </w:style>
  <w:style w:type="character" w:customStyle="1" w:styleId="WW8Num19z1">
    <w:name w:val="WW8Num19z1"/>
    <w:rsid w:val="00A91E5D"/>
    <w:rPr>
      <w:rFonts w:ascii="Courier New" w:hAnsi="Courier New" w:cs="Courier New" w:hint="default"/>
    </w:rPr>
  </w:style>
  <w:style w:type="character" w:customStyle="1" w:styleId="WW8Num19z2">
    <w:name w:val="WW8Num19z2"/>
    <w:rsid w:val="00A91E5D"/>
    <w:rPr>
      <w:rFonts w:ascii="Wingdings" w:hAnsi="Wingdings" w:cs="Wingdings" w:hint="default"/>
    </w:rPr>
  </w:style>
  <w:style w:type="character" w:customStyle="1" w:styleId="WW8Num20z1">
    <w:name w:val="WW8Num20z1"/>
    <w:rsid w:val="00A91E5D"/>
  </w:style>
  <w:style w:type="character" w:customStyle="1" w:styleId="WW8Num20z2">
    <w:name w:val="WW8Num20z2"/>
    <w:rsid w:val="00A91E5D"/>
  </w:style>
  <w:style w:type="character" w:customStyle="1" w:styleId="WW8Num20z3">
    <w:name w:val="WW8Num20z3"/>
    <w:rsid w:val="00A91E5D"/>
  </w:style>
  <w:style w:type="character" w:customStyle="1" w:styleId="WW8Num20z4">
    <w:name w:val="WW8Num20z4"/>
    <w:rsid w:val="00A91E5D"/>
  </w:style>
  <w:style w:type="character" w:customStyle="1" w:styleId="WW8Num20z5">
    <w:name w:val="WW8Num20z5"/>
    <w:rsid w:val="00A91E5D"/>
  </w:style>
  <w:style w:type="character" w:customStyle="1" w:styleId="WW8Num20z6">
    <w:name w:val="WW8Num20z6"/>
    <w:rsid w:val="00A91E5D"/>
  </w:style>
  <w:style w:type="character" w:customStyle="1" w:styleId="WW8Num20z7">
    <w:name w:val="WW8Num20z7"/>
    <w:rsid w:val="00A91E5D"/>
  </w:style>
  <w:style w:type="character" w:customStyle="1" w:styleId="WW8Num20z8">
    <w:name w:val="WW8Num20z8"/>
    <w:rsid w:val="00A91E5D"/>
  </w:style>
  <w:style w:type="character" w:customStyle="1" w:styleId="WW8Num21z1">
    <w:name w:val="WW8Num21z1"/>
    <w:rsid w:val="00A91E5D"/>
  </w:style>
  <w:style w:type="character" w:customStyle="1" w:styleId="WW8Num21z2">
    <w:name w:val="WW8Num21z2"/>
    <w:rsid w:val="00A91E5D"/>
  </w:style>
  <w:style w:type="character" w:customStyle="1" w:styleId="WW8Num21z3">
    <w:name w:val="WW8Num21z3"/>
    <w:rsid w:val="00A91E5D"/>
  </w:style>
  <w:style w:type="character" w:customStyle="1" w:styleId="WW8Num21z4">
    <w:name w:val="WW8Num21z4"/>
    <w:rsid w:val="00A91E5D"/>
  </w:style>
  <w:style w:type="character" w:customStyle="1" w:styleId="WW8Num21z5">
    <w:name w:val="WW8Num21z5"/>
    <w:rsid w:val="00A91E5D"/>
  </w:style>
  <w:style w:type="character" w:customStyle="1" w:styleId="WW8Num21z6">
    <w:name w:val="WW8Num21z6"/>
    <w:rsid w:val="00A91E5D"/>
  </w:style>
  <w:style w:type="character" w:customStyle="1" w:styleId="WW8Num21z7">
    <w:name w:val="WW8Num21z7"/>
    <w:rsid w:val="00A91E5D"/>
  </w:style>
  <w:style w:type="character" w:customStyle="1" w:styleId="WW8Num21z8">
    <w:name w:val="WW8Num21z8"/>
    <w:rsid w:val="00A91E5D"/>
  </w:style>
  <w:style w:type="character" w:customStyle="1" w:styleId="WW8Num22z1">
    <w:name w:val="WW8Num22z1"/>
    <w:rsid w:val="00A91E5D"/>
  </w:style>
  <w:style w:type="character" w:customStyle="1" w:styleId="WW8Num22z2">
    <w:name w:val="WW8Num22z2"/>
    <w:rsid w:val="00A91E5D"/>
  </w:style>
  <w:style w:type="character" w:customStyle="1" w:styleId="WW8Num22z3">
    <w:name w:val="WW8Num22z3"/>
    <w:rsid w:val="00A91E5D"/>
  </w:style>
  <w:style w:type="character" w:customStyle="1" w:styleId="WW8Num22z4">
    <w:name w:val="WW8Num22z4"/>
    <w:rsid w:val="00A91E5D"/>
  </w:style>
  <w:style w:type="character" w:customStyle="1" w:styleId="WW8Num22z5">
    <w:name w:val="WW8Num22z5"/>
    <w:rsid w:val="00A91E5D"/>
  </w:style>
  <w:style w:type="character" w:customStyle="1" w:styleId="WW8Num22z6">
    <w:name w:val="WW8Num22z6"/>
    <w:rsid w:val="00A91E5D"/>
  </w:style>
  <w:style w:type="character" w:customStyle="1" w:styleId="WW8Num22z7">
    <w:name w:val="WW8Num22z7"/>
    <w:rsid w:val="00A91E5D"/>
  </w:style>
  <w:style w:type="character" w:customStyle="1" w:styleId="WW8Num22z8">
    <w:name w:val="WW8Num22z8"/>
    <w:rsid w:val="00A91E5D"/>
  </w:style>
  <w:style w:type="character" w:customStyle="1" w:styleId="WW8Num23z1">
    <w:name w:val="WW8Num23z1"/>
    <w:rsid w:val="00A91E5D"/>
  </w:style>
  <w:style w:type="character" w:customStyle="1" w:styleId="WW8Num23z2">
    <w:name w:val="WW8Num23z2"/>
    <w:rsid w:val="00A91E5D"/>
  </w:style>
  <w:style w:type="character" w:customStyle="1" w:styleId="WW8Num23z3">
    <w:name w:val="WW8Num23z3"/>
    <w:rsid w:val="00A91E5D"/>
  </w:style>
  <w:style w:type="character" w:customStyle="1" w:styleId="WW8Num23z4">
    <w:name w:val="WW8Num23z4"/>
    <w:rsid w:val="00A91E5D"/>
  </w:style>
  <w:style w:type="character" w:customStyle="1" w:styleId="WW8Num23z5">
    <w:name w:val="WW8Num23z5"/>
    <w:rsid w:val="00A91E5D"/>
  </w:style>
  <w:style w:type="character" w:customStyle="1" w:styleId="WW8Num23z6">
    <w:name w:val="WW8Num23z6"/>
    <w:rsid w:val="00A91E5D"/>
  </w:style>
  <w:style w:type="character" w:customStyle="1" w:styleId="WW8Num23z7">
    <w:name w:val="WW8Num23z7"/>
    <w:rsid w:val="00A91E5D"/>
  </w:style>
  <w:style w:type="character" w:customStyle="1" w:styleId="WW8Num23z8">
    <w:name w:val="WW8Num23z8"/>
    <w:rsid w:val="00A91E5D"/>
  </w:style>
  <w:style w:type="character" w:customStyle="1" w:styleId="WW8Num24z1">
    <w:name w:val="WW8Num24z1"/>
    <w:rsid w:val="00A91E5D"/>
  </w:style>
  <w:style w:type="character" w:customStyle="1" w:styleId="WW8Num24z2">
    <w:name w:val="WW8Num24z2"/>
    <w:rsid w:val="00A91E5D"/>
  </w:style>
  <w:style w:type="character" w:customStyle="1" w:styleId="WW8Num24z3">
    <w:name w:val="WW8Num24z3"/>
    <w:rsid w:val="00A91E5D"/>
  </w:style>
  <w:style w:type="character" w:customStyle="1" w:styleId="WW8Num24z4">
    <w:name w:val="WW8Num24z4"/>
    <w:rsid w:val="00A91E5D"/>
  </w:style>
  <w:style w:type="character" w:customStyle="1" w:styleId="WW8Num24z5">
    <w:name w:val="WW8Num24z5"/>
    <w:rsid w:val="00A91E5D"/>
  </w:style>
  <w:style w:type="character" w:customStyle="1" w:styleId="WW8Num24z6">
    <w:name w:val="WW8Num24z6"/>
    <w:rsid w:val="00A91E5D"/>
  </w:style>
  <w:style w:type="character" w:customStyle="1" w:styleId="WW8Num24z7">
    <w:name w:val="WW8Num24z7"/>
    <w:rsid w:val="00A91E5D"/>
  </w:style>
  <w:style w:type="character" w:customStyle="1" w:styleId="WW8Num24z8">
    <w:name w:val="WW8Num24z8"/>
    <w:rsid w:val="00A91E5D"/>
  </w:style>
  <w:style w:type="character" w:customStyle="1" w:styleId="WW8Num25z1">
    <w:name w:val="WW8Num25z1"/>
    <w:rsid w:val="00A91E5D"/>
  </w:style>
  <w:style w:type="character" w:customStyle="1" w:styleId="WW8Num25z2">
    <w:name w:val="WW8Num25z2"/>
    <w:rsid w:val="00A91E5D"/>
  </w:style>
  <w:style w:type="character" w:customStyle="1" w:styleId="WW8Num25z3">
    <w:name w:val="WW8Num25z3"/>
    <w:rsid w:val="00A91E5D"/>
  </w:style>
  <w:style w:type="character" w:customStyle="1" w:styleId="WW8Num25z4">
    <w:name w:val="WW8Num25z4"/>
    <w:rsid w:val="00A91E5D"/>
  </w:style>
  <w:style w:type="character" w:customStyle="1" w:styleId="WW8Num25z5">
    <w:name w:val="WW8Num25z5"/>
    <w:rsid w:val="00A91E5D"/>
  </w:style>
  <w:style w:type="character" w:customStyle="1" w:styleId="WW8Num25z6">
    <w:name w:val="WW8Num25z6"/>
    <w:rsid w:val="00A91E5D"/>
  </w:style>
  <w:style w:type="character" w:customStyle="1" w:styleId="WW8Num25z7">
    <w:name w:val="WW8Num25z7"/>
    <w:rsid w:val="00A91E5D"/>
  </w:style>
  <w:style w:type="character" w:customStyle="1" w:styleId="WW8Num25z8">
    <w:name w:val="WW8Num25z8"/>
    <w:rsid w:val="00A91E5D"/>
  </w:style>
  <w:style w:type="character" w:customStyle="1" w:styleId="WW8Num26z1">
    <w:name w:val="WW8Num26z1"/>
    <w:rsid w:val="00A91E5D"/>
  </w:style>
  <w:style w:type="character" w:customStyle="1" w:styleId="WW8Num26z2">
    <w:name w:val="WW8Num26z2"/>
    <w:rsid w:val="00A91E5D"/>
  </w:style>
  <w:style w:type="character" w:customStyle="1" w:styleId="WW8Num26z3">
    <w:name w:val="WW8Num26z3"/>
    <w:rsid w:val="00A91E5D"/>
  </w:style>
  <w:style w:type="character" w:customStyle="1" w:styleId="WW8Num26z4">
    <w:name w:val="WW8Num26z4"/>
    <w:rsid w:val="00A91E5D"/>
  </w:style>
  <w:style w:type="character" w:customStyle="1" w:styleId="WW8Num26z5">
    <w:name w:val="WW8Num26z5"/>
    <w:rsid w:val="00A91E5D"/>
  </w:style>
  <w:style w:type="character" w:customStyle="1" w:styleId="WW8Num26z6">
    <w:name w:val="WW8Num26z6"/>
    <w:rsid w:val="00A91E5D"/>
  </w:style>
  <w:style w:type="character" w:customStyle="1" w:styleId="WW8Num26z7">
    <w:name w:val="WW8Num26z7"/>
    <w:rsid w:val="00A91E5D"/>
  </w:style>
  <w:style w:type="character" w:customStyle="1" w:styleId="WW8Num26z8">
    <w:name w:val="WW8Num26z8"/>
    <w:rsid w:val="00A91E5D"/>
  </w:style>
  <w:style w:type="character" w:customStyle="1" w:styleId="WW8Num27z1">
    <w:name w:val="WW8Num27z1"/>
    <w:rsid w:val="00A91E5D"/>
  </w:style>
  <w:style w:type="character" w:customStyle="1" w:styleId="WW8Num27z2">
    <w:name w:val="WW8Num27z2"/>
    <w:rsid w:val="00A91E5D"/>
  </w:style>
  <w:style w:type="character" w:customStyle="1" w:styleId="WW8Num27z3">
    <w:name w:val="WW8Num27z3"/>
    <w:rsid w:val="00A91E5D"/>
  </w:style>
  <w:style w:type="character" w:customStyle="1" w:styleId="WW8Num27z4">
    <w:name w:val="WW8Num27z4"/>
    <w:rsid w:val="00A91E5D"/>
  </w:style>
  <w:style w:type="character" w:customStyle="1" w:styleId="WW8Num27z5">
    <w:name w:val="WW8Num27z5"/>
    <w:rsid w:val="00A91E5D"/>
  </w:style>
  <w:style w:type="character" w:customStyle="1" w:styleId="WW8Num27z6">
    <w:name w:val="WW8Num27z6"/>
    <w:rsid w:val="00A91E5D"/>
  </w:style>
  <w:style w:type="character" w:customStyle="1" w:styleId="WW8Num27z7">
    <w:name w:val="WW8Num27z7"/>
    <w:rsid w:val="00A91E5D"/>
  </w:style>
  <w:style w:type="character" w:customStyle="1" w:styleId="WW8Num27z8">
    <w:name w:val="WW8Num27z8"/>
    <w:rsid w:val="00A91E5D"/>
  </w:style>
  <w:style w:type="character" w:customStyle="1" w:styleId="WW8Num28z1">
    <w:name w:val="WW8Num28z1"/>
    <w:rsid w:val="00A91E5D"/>
  </w:style>
  <w:style w:type="character" w:customStyle="1" w:styleId="WW8Num28z2">
    <w:name w:val="WW8Num28z2"/>
    <w:rsid w:val="00A91E5D"/>
  </w:style>
  <w:style w:type="character" w:customStyle="1" w:styleId="WW8Num28z3">
    <w:name w:val="WW8Num28z3"/>
    <w:rsid w:val="00A91E5D"/>
  </w:style>
  <w:style w:type="character" w:customStyle="1" w:styleId="WW8Num28z4">
    <w:name w:val="WW8Num28z4"/>
    <w:rsid w:val="00A91E5D"/>
  </w:style>
  <w:style w:type="character" w:customStyle="1" w:styleId="WW8Num28z5">
    <w:name w:val="WW8Num28z5"/>
    <w:rsid w:val="00A91E5D"/>
  </w:style>
  <w:style w:type="character" w:customStyle="1" w:styleId="WW8Num28z6">
    <w:name w:val="WW8Num28z6"/>
    <w:rsid w:val="00A91E5D"/>
  </w:style>
  <w:style w:type="character" w:customStyle="1" w:styleId="WW8Num28z7">
    <w:name w:val="WW8Num28z7"/>
    <w:rsid w:val="00A91E5D"/>
  </w:style>
  <w:style w:type="character" w:customStyle="1" w:styleId="WW8Num28z8">
    <w:name w:val="WW8Num28z8"/>
    <w:rsid w:val="00A91E5D"/>
  </w:style>
  <w:style w:type="character" w:customStyle="1" w:styleId="WW8Num29z1">
    <w:name w:val="WW8Num29z1"/>
    <w:rsid w:val="00A91E5D"/>
  </w:style>
  <w:style w:type="character" w:customStyle="1" w:styleId="WW8Num29z2">
    <w:name w:val="WW8Num29z2"/>
    <w:rsid w:val="00A91E5D"/>
  </w:style>
  <w:style w:type="character" w:customStyle="1" w:styleId="WW8Num29z3">
    <w:name w:val="WW8Num29z3"/>
    <w:rsid w:val="00A91E5D"/>
  </w:style>
  <w:style w:type="character" w:customStyle="1" w:styleId="WW8Num29z4">
    <w:name w:val="WW8Num29z4"/>
    <w:rsid w:val="00A91E5D"/>
  </w:style>
  <w:style w:type="character" w:customStyle="1" w:styleId="WW8Num29z5">
    <w:name w:val="WW8Num29z5"/>
    <w:rsid w:val="00A91E5D"/>
  </w:style>
  <w:style w:type="character" w:customStyle="1" w:styleId="WW8Num29z6">
    <w:name w:val="WW8Num29z6"/>
    <w:rsid w:val="00A91E5D"/>
  </w:style>
  <w:style w:type="character" w:customStyle="1" w:styleId="WW8Num29z7">
    <w:name w:val="WW8Num29z7"/>
    <w:rsid w:val="00A91E5D"/>
  </w:style>
  <w:style w:type="character" w:customStyle="1" w:styleId="WW8Num29z8">
    <w:name w:val="WW8Num29z8"/>
    <w:rsid w:val="00A91E5D"/>
  </w:style>
  <w:style w:type="character" w:customStyle="1" w:styleId="WW8Num30z1">
    <w:name w:val="WW8Num30z1"/>
    <w:rsid w:val="00A91E5D"/>
  </w:style>
  <w:style w:type="character" w:customStyle="1" w:styleId="WW8Num30z2">
    <w:name w:val="WW8Num30z2"/>
    <w:rsid w:val="00A91E5D"/>
  </w:style>
  <w:style w:type="character" w:customStyle="1" w:styleId="WW8Num30z3">
    <w:name w:val="WW8Num30z3"/>
    <w:rsid w:val="00A91E5D"/>
  </w:style>
  <w:style w:type="character" w:customStyle="1" w:styleId="WW8Num30z4">
    <w:name w:val="WW8Num30z4"/>
    <w:rsid w:val="00A91E5D"/>
  </w:style>
  <w:style w:type="character" w:customStyle="1" w:styleId="WW8Num30z5">
    <w:name w:val="WW8Num30z5"/>
    <w:rsid w:val="00A91E5D"/>
  </w:style>
  <w:style w:type="character" w:customStyle="1" w:styleId="WW8Num30z6">
    <w:name w:val="WW8Num30z6"/>
    <w:rsid w:val="00A91E5D"/>
  </w:style>
  <w:style w:type="character" w:customStyle="1" w:styleId="WW8Num30z7">
    <w:name w:val="WW8Num30z7"/>
    <w:rsid w:val="00A91E5D"/>
  </w:style>
  <w:style w:type="character" w:customStyle="1" w:styleId="WW8Num30z8">
    <w:name w:val="WW8Num30z8"/>
    <w:rsid w:val="00A91E5D"/>
  </w:style>
  <w:style w:type="character" w:customStyle="1" w:styleId="WW8Num31z1">
    <w:name w:val="WW8Num31z1"/>
    <w:rsid w:val="00A91E5D"/>
    <w:rPr>
      <w:rFonts w:ascii="Courier New" w:hAnsi="Courier New" w:cs="Courier New" w:hint="default"/>
    </w:rPr>
  </w:style>
  <w:style w:type="character" w:customStyle="1" w:styleId="WW8Num31z2">
    <w:name w:val="WW8Num31z2"/>
    <w:rsid w:val="00A91E5D"/>
    <w:rPr>
      <w:rFonts w:ascii="Wingdings" w:hAnsi="Wingdings" w:cs="Wingdings" w:hint="default"/>
    </w:rPr>
  </w:style>
  <w:style w:type="character" w:customStyle="1" w:styleId="WW8Num32z1">
    <w:name w:val="WW8Num32z1"/>
    <w:rsid w:val="00A91E5D"/>
  </w:style>
  <w:style w:type="character" w:customStyle="1" w:styleId="WW8Num32z2">
    <w:name w:val="WW8Num32z2"/>
    <w:rsid w:val="00A91E5D"/>
  </w:style>
  <w:style w:type="character" w:customStyle="1" w:styleId="WW8Num32z3">
    <w:name w:val="WW8Num32z3"/>
    <w:rsid w:val="00A91E5D"/>
  </w:style>
  <w:style w:type="character" w:customStyle="1" w:styleId="WW8Num32z4">
    <w:name w:val="WW8Num32z4"/>
    <w:rsid w:val="00A91E5D"/>
  </w:style>
  <w:style w:type="character" w:customStyle="1" w:styleId="WW8Num32z5">
    <w:name w:val="WW8Num32z5"/>
    <w:rsid w:val="00A91E5D"/>
  </w:style>
  <w:style w:type="character" w:customStyle="1" w:styleId="WW8Num32z6">
    <w:name w:val="WW8Num32z6"/>
    <w:rsid w:val="00A91E5D"/>
  </w:style>
  <w:style w:type="character" w:customStyle="1" w:styleId="WW8Num32z7">
    <w:name w:val="WW8Num32z7"/>
    <w:rsid w:val="00A91E5D"/>
  </w:style>
  <w:style w:type="character" w:customStyle="1" w:styleId="WW8Num32z8">
    <w:name w:val="WW8Num32z8"/>
    <w:rsid w:val="00A91E5D"/>
  </w:style>
  <w:style w:type="character" w:customStyle="1" w:styleId="WW8Num33z1">
    <w:name w:val="WW8Num33z1"/>
    <w:rsid w:val="00A91E5D"/>
  </w:style>
  <w:style w:type="character" w:customStyle="1" w:styleId="WW8Num33z2">
    <w:name w:val="WW8Num33z2"/>
    <w:rsid w:val="00A91E5D"/>
  </w:style>
  <w:style w:type="character" w:customStyle="1" w:styleId="WW8Num33z3">
    <w:name w:val="WW8Num33z3"/>
    <w:rsid w:val="00A91E5D"/>
  </w:style>
  <w:style w:type="character" w:customStyle="1" w:styleId="WW8Num33z4">
    <w:name w:val="WW8Num33z4"/>
    <w:rsid w:val="00A91E5D"/>
  </w:style>
  <w:style w:type="character" w:customStyle="1" w:styleId="WW8Num33z5">
    <w:name w:val="WW8Num33z5"/>
    <w:rsid w:val="00A91E5D"/>
  </w:style>
  <w:style w:type="character" w:customStyle="1" w:styleId="WW8Num33z6">
    <w:name w:val="WW8Num33z6"/>
    <w:rsid w:val="00A91E5D"/>
  </w:style>
  <w:style w:type="character" w:customStyle="1" w:styleId="WW8Num33z7">
    <w:name w:val="WW8Num33z7"/>
    <w:rsid w:val="00A91E5D"/>
  </w:style>
  <w:style w:type="character" w:customStyle="1" w:styleId="WW8Num33z8">
    <w:name w:val="WW8Num33z8"/>
    <w:rsid w:val="00A91E5D"/>
  </w:style>
  <w:style w:type="character" w:customStyle="1" w:styleId="WW8Num34z1">
    <w:name w:val="WW8Num34z1"/>
    <w:rsid w:val="00A91E5D"/>
  </w:style>
  <w:style w:type="character" w:customStyle="1" w:styleId="WW8Num34z2">
    <w:name w:val="WW8Num34z2"/>
    <w:rsid w:val="00A91E5D"/>
  </w:style>
  <w:style w:type="character" w:customStyle="1" w:styleId="WW8Num34z3">
    <w:name w:val="WW8Num34z3"/>
    <w:rsid w:val="00A91E5D"/>
  </w:style>
  <w:style w:type="character" w:customStyle="1" w:styleId="WW8Num34z4">
    <w:name w:val="WW8Num34z4"/>
    <w:rsid w:val="00A91E5D"/>
  </w:style>
  <w:style w:type="character" w:customStyle="1" w:styleId="WW8Num34z5">
    <w:name w:val="WW8Num34z5"/>
    <w:rsid w:val="00A91E5D"/>
  </w:style>
  <w:style w:type="character" w:customStyle="1" w:styleId="WW8Num34z6">
    <w:name w:val="WW8Num34z6"/>
    <w:rsid w:val="00A91E5D"/>
  </w:style>
  <w:style w:type="character" w:customStyle="1" w:styleId="WW8Num34z7">
    <w:name w:val="WW8Num34z7"/>
    <w:rsid w:val="00A91E5D"/>
  </w:style>
  <w:style w:type="character" w:customStyle="1" w:styleId="WW8Num34z8">
    <w:name w:val="WW8Num34z8"/>
    <w:rsid w:val="00A91E5D"/>
  </w:style>
  <w:style w:type="character" w:customStyle="1" w:styleId="WW8Num35z1">
    <w:name w:val="WW8Num35z1"/>
    <w:rsid w:val="00A91E5D"/>
  </w:style>
  <w:style w:type="character" w:customStyle="1" w:styleId="WW8Num35z2">
    <w:name w:val="WW8Num35z2"/>
    <w:rsid w:val="00A91E5D"/>
  </w:style>
  <w:style w:type="character" w:customStyle="1" w:styleId="WW8Num35z3">
    <w:name w:val="WW8Num35z3"/>
    <w:rsid w:val="00A91E5D"/>
  </w:style>
  <w:style w:type="character" w:customStyle="1" w:styleId="WW8Num35z4">
    <w:name w:val="WW8Num35z4"/>
    <w:rsid w:val="00A91E5D"/>
  </w:style>
  <w:style w:type="character" w:customStyle="1" w:styleId="WW8Num35z5">
    <w:name w:val="WW8Num35z5"/>
    <w:rsid w:val="00A91E5D"/>
  </w:style>
  <w:style w:type="character" w:customStyle="1" w:styleId="WW8Num35z6">
    <w:name w:val="WW8Num35z6"/>
    <w:rsid w:val="00A91E5D"/>
  </w:style>
  <w:style w:type="character" w:customStyle="1" w:styleId="WW8Num35z7">
    <w:name w:val="WW8Num35z7"/>
    <w:rsid w:val="00A91E5D"/>
  </w:style>
  <w:style w:type="character" w:customStyle="1" w:styleId="WW8Num35z8">
    <w:name w:val="WW8Num35z8"/>
    <w:rsid w:val="00A91E5D"/>
  </w:style>
  <w:style w:type="character" w:customStyle="1" w:styleId="WW8Num36z1">
    <w:name w:val="WW8Num36z1"/>
    <w:rsid w:val="00A91E5D"/>
  </w:style>
  <w:style w:type="character" w:customStyle="1" w:styleId="WW8Num36z2">
    <w:name w:val="WW8Num36z2"/>
    <w:rsid w:val="00A91E5D"/>
  </w:style>
  <w:style w:type="character" w:customStyle="1" w:styleId="WW8Num36z3">
    <w:name w:val="WW8Num36z3"/>
    <w:rsid w:val="00A91E5D"/>
  </w:style>
  <w:style w:type="character" w:customStyle="1" w:styleId="WW8Num36z4">
    <w:name w:val="WW8Num36z4"/>
    <w:rsid w:val="00A91E5D"/>
  </w:style>
  <w:style w:type="character" w:customStyle="1" w:styleId="WW8Num36z5">
    <w:name w:val="WW8Num36z5"/>
    <w:rsid w:val="00A91E5D"/>
  </w:style>
  <w:style w:type="character" w:customStyle="1" w:styleId="WW8Num36z6">
    <w:name w:val="WW8Num36z6"/>
    <w:rsid w:val="00A91E5D"/>
  </w:style>
  <w:style w:type="character" w:customStyle="1" w:styleId="WW8Num36z7">
    <w:name w:val="WW8Num36z7"/>
    <w:rsid w:val="00A91E5D"/>
  </w:style>
  <w:style w:type="character" w:customStyle="1" w:styleId="WW8Num36z8">
    <w:name w:val="WW8Num36z8"/>
    <w:rsid w:val="00A91E5D"/>
  </w:style>
  <w:style w:type="character" w:customStyle="1" w:styleId="WW8Num37z1">
    <w:name w:val="WW8Num37z1"/>
    <w:rsid w:val="00A91E5D"/>
  </w:style>
  <w:style w:type="character" w:customStyle="1" w:styleId="WW8Num37z2">
    <w:name w:val="WW8Num37z2"/>
    <w:rsid w:val="00A91E5D"/>
  </w:style>
  <w:style w:type="character" w:customStyle="1" w:styleId="WW8Num37z3">
    <w:name w:val="WW8Num37z3"/>
    <w:rsid w:val="00A91E5D"/>
  </w:style>
  <w:style w:type="character" w:customStyle="1" w:styleId="WW8Num37z4">
    <w:name w:val="WW8Num37z4"/>
    <w:rsid w:val="00A91E5D"/>
  </w:style>
  <w:style w:type="character" w:customStyle="1" w:styleId="WW8Num37z5">
    <w:name w:val="WW8Num37z5"/>
    <w:rsid w:val="00A91E5D"/>
  </w:style>
  <w:style w:type="character" w:customStyle="1" w:styleId="WW8Num37z6">
    <w:name w:val="WW8Num37z6"/>
    <w:rsid w:val="00A91E5D"/>
  </w:style>
  <w:style w:type="character" w:customStyle="1" w:styleId="WW8Num37z7">
    <w:name w:val="WW8Num37z7"/>
    <w:rsid w:val="00A91E5D"/>
  </w:style>
  <w:style w:type="character" w:customStyle="1" w:styleId="WW8Num37z8">
    <w:name w:val="WW8Num37z8"/>
    <w:rsid w:val="00A91E5D"/>
  </w:style>
  <w:style w:type="character" w:customStyle="1" w:styleId="WW8Num38z1">
    <w:name w:val="WW8Num38z1"/>
    <w:rsid w:val="00A91E5D"/>
  </w:style>
  <w:style w:type="character" w:customStyle="1" w:styleId="WW8Num38z2">
    <w:name w:val="WW8Num38z2"/>
    <w:rsid w:val="00A91E5D"/>
  </w:style>
  <w:style w:type="character" w:customStyle="1" w:styleId="WW8Num38z3">
    <w:name w:val="WW8Num38z3"/>
    <w:rsid w:val="00A91E5D"/>
  </w:style>
  <w:style w:type="character" w:customStyle="1" w:styleId="WW8Num38z4">
    <w:name w:val="WW8Num38z4"/>
    <w:rsid w:val="00A91E5D"/>
  </w:style>
  <w:style w:type="character" w:customStyle="1" w:styleId="WW8Num38z5">
    <w:name w:val="WW8Num38z5"/>
    <w:rsid w:val="00A91E5D"/>
  </w:style>
  <w:style w:type="character" w:customStyle="1" w:styleId="WW8Num38z6">
    <w:name w:val="WW8Num38z6"/>
    <w:rsid w:val="00A91E5D"/>
  </w:style>
  <w:style w:type="character" w:customStyle="1" w:styleId="WW8Num38z7">
    <w:name w:val="WW8Num38z7"/>
    <w:rsid w:val="00A91E5D"/>
  </w:style>
  <w:style w:type="character" w:customStyle="1" w:styleId="WW8Num38z8">
    <w:name w:val="WW8Num38z8"/>
    <w:rsid w:val="00A91E5D"/>
  </w:style>
  <w:style w:type="character" w:customStyle="1" w:styleId="WW8Num39z1">
    <w:name w:val="WW8Num39z1"/>
    <w:rsid w:val="00A91E5D"/>
  </w:style>
  <w:style w:type="character" w:customStyle="1" w:styleId="WW8Num39z2">
    <w:name w:val="WW8Num39z2"/>
    <w:rsid w:val="00A91E5D"/>
  </w:style>
  <w:style w:type="character" w:customStyle="1" w:styleId="WW8Num39z3">
    <w:name w:val="WW8Num39z3"/>
    <w:rsid w:val="00A91E5D"/>
  </w:style>
  <w:style w:type="character" w:customStyle="1" w:styleId="WW8Num39z4">
    <w:name w:val="WW8Num39z4"/>
    <w:rsid w:val="00A91E5D"/>
  </w:style>
  <w:style w:type="character" w:customStyle="1" w:styleId="WW8Num39z5">
    <w:name w:val="WW8Num39z5"/>
    <w:rsid w:val="00A91E5D"/>
  </w:style>
  <w:style w:type="character" w:customStyle="1" w:styleId="WW8Num39z6">
    <w:name w:val="WW8Num39z6"/>
    <w:rsid w:val="00A91E5D"/>
  </w:style>
  <w:style w:type="character" w:customStyle="1" w:styleId="WW8Num39z7">
    <w:name w:val="WW8Num39z7"/>
    <w:rsid w:val="00A91E5D"/>
  </w:style>
  <w:style w:type="character" w:customStyle="1" w:styleId="WW8Num39z8">
    <w:name w:val="WW8Num39z8"/>
    <w:rsid w:val="00A91E5D"/>
  </w:style>
  <w:style w:type="character" w:customStyle="1" w:styleId="WW8Num40z1">
    <w:name w:val="WW8Num40z1"/>
    <w:rsid w:val="00A91E5D"/>
    <w:rPr>
      <w:rFonts w:ascii="Courier New" w:hAnsi="Courier New" w:cs="Courier New" w:hint="default"/>
    </w:rPr>
  </w:style>
  <w:style w:type="character" w:customStyle="1" w:styleId="WW8Num40z2">
    <w:name w:val="WW8Num40z2"/>
    <w:rsid w:val="00A91E5D"/>
    <w:rPr>
      <w:rFonts w:ascii="Wingdings" w:hAnsi="Wingdings" w:cs="Wingdings" w:hint="default"/>
    </w:rPr>
  </w:style>
  <w:style w:type="character" w:customStyle="1" w:styleId="WW8Num41z1">
    <w:name w:val="WW8Num41z1"/>
    <w:rsid w:val="00A91E5D"/>
  </w:style>
  <w:style w:type="character" w:customStyle="1" w:styleId="WW8Num41z2">
    <w:name w:val="WW8Num41z2"/>
    <w:rsid w:val="00A91E5D"/>
  </w:style>
  <w:style w:type="character" w:customStyle="1" w:styleId="WW8Num41z3">
    <w:name w:val="WW8Num41z3"/>
    <w:rsid w:val="00A91E5D"/>
  </w:style>
  <w:style w:type="character" w:customStyle="1" w:styleId="WW8Num41z4">
    <w:name w:val="WW8Num41z4"/>
    <w:rsid w:val="00A91E5D"/>
  </w:style>
  <w:style w:type="character" w:customStyle="1" w:styleId="WW8Num41z5">
    <w:name w:val="WW8Num41z5"/>
    <w:rsid w:val="00A91E5D"/>
  </w:style>
  <w:style w:type="character" w:customStyle="1" w:styleId="WW8Num41z6">
    <w:name w:val="WW8Num41z6"/>
    <w:rsid w:val="00A91E5D"/>
  </w:style>
  <w:style w:type="character" w:customStyle="1" w:styleId="WW8Num41z7">
    <w:name w:val="WW8Num41z7"/>
    <w:rsid w:val="00A91E5D"/>
  </w:style>
  <w:style w:type="character" w:customStyle="1" w:styleId="WW8Num41z8">
    <w:name w:val="WW8Num41z8"/>
    <w:rsid w:val="00A91E5D"/>
  </w:style>
  <w:style w:type="character" w:customStyle="1" w:styleId="WW8Num42z1">
    <w:name w:val="WW8Num42z1"/>
    <w:rsid w:val="00A91E5D"/>
    <w:rPr>
      <w:rFonts w:ascii="Courier New" w:hAnsi="Courier New" w:cs="Courier New" w:hint="default"/>
    </w:rPr>
  </w:style>
  <w:style w:type="character" w:customStyle="1" w:styleId="WW8Num42z2">
    <w:name w:val="WW8Num42z2"/>
    <w:rsid w:val="00A91E5D"/>
    <w:rPr>
      <w:rFonts w:ascii="Wingdings" w:hAnsi="Wingdings" w:cs="Wingdings" w:hint="default"/>
    </w:rPr>
  </w:style>
  <w:style w:type="character" w:customStyle="1" w:styleId="WW8Num43z1">
    <w:name w:val="WW8Num43z1"/>
    <w:rsid w:val="00A91E5D"/>
  </w:style>
  <w:style w:type="character" w:customStyle="1" w:styleId="WW8Num43z2">
    <w:name w:val="WW8Num43z2"/>
    <w:rsid w:val="00A91E5D"/>
  </w:style>
  <w:style w:type="character" w:customStyle="1" w:styleId="WW8Num43z3">
    <w:name w:val="WW8Num43z3"/>
    <w:rsid w:val="00A91E5D"/>
  </w:style>
  <w:style w:type="character" w:customStyle="1" w:styleId="WW8Num43z4">
    <w:name w:val="WW8Num43z4"/>
    <w:rsid w:val="00A91E5D"/>
  </w:style>
  <w:style w:type="character" w:customStyle="1" w:styleId="WW8Num43z5">
    <w:name w:val="WW8Num43z5"/>
    <w:rsid w:val="00A91E5D"/>
  </w:style>
  <w:style w:type="character" w:customStyle="1" w:styleId="WW8Num43z6">
    <w:name w:val="WW8Num43z6"/>
    <w:rsid w:val="00A91E5D"/>
  </w:style>
  <w:style w:type="character" w:customStyle="1" w:styleId="WW8Num43z7">
    <w:name w:val="WW8Num43z7"/>
    <w:rsid w:val="00A91E5D"/>
  </w:style>
  <w:style w:type="character" w:customStyle="1" w:styleId="WW8Num43z8">
    <w:name w:val="WW8Num43z8"/>
    <w:rsid w:val="00A91E5D"/>
  </w:style>
  <w:style w:type="character" w:customStyle="1" w:styleId="WW8Num44z1">
    <w:name w:val="WW8Num44z1"/>
    <w:rsid w:val="00A91E5D"/>
  </w:style>
  <w:style w:type="character" w:customStyle="1" w:styleId="WW8Num44z2">
    <w:name w:val="WW8Num44z2"/>
    <w:rsid w:val="00A91E5D"/>
  </w:style>
  <w:style w:type="character" w:customStyle="1" w:styleId="WW8Num44z3">
    <w:name w:val="WW8Num44z3"/>
    <w:rsid w:val="00A91E5D"/>
  </w:style>
  <w:style w:type="character" w:customStyle="1" w:styleId="WW8Num44z4">
    <w:name w:val="WW8Num44z4"/>
    <w:rsid w:val="00A91E5D"/>
  </w:style>
  <w:style w:type="character" w:customStyle="1" w:styleId="WW8Num44z5">
    <w:name w:val="WW8Num44z5"/>
    <w:rsid w:val="00A91E5D"/>
  </w:style>
  <w:style w:type="character" w:customStyle="1" w:styleId="WW8Num44z6">
    <w:name w:val="WW8Num44z6"/>
    <w:rsid w:val="00A91E5D"/>
  </w:style>
  <w:style w:type="character" w:customStyle="1" w:styleId="WW8Num44z7">
    <w:name w:val="WW8Num44z7"/>
    <w:rsid w:val="00A91E5D"/>
  </w:style>
  <w:style w:type="character" w:customStyle="1" w:styleId="WW8Num44z8">
    <w:name w:val="WW8Num44z8"/>
    <w:rsid w:val="00A91E5D"/>
  </w:style>
  <w:style w:type="character" w:customStyle="1" w:styleId="WW8Num45z1">
    <w:name w:val="WW8Num45z1"/>
    <w:rsid w:val="00A91E5D"/>
  </w:style>
  <w:style w:type="character" w:customStyle="1" w:styleId="WW8Num45z2">
    <w:name w:val="WW8Num45z2"/>
    <w:rsid w:val="00A91E5D"/>
  </w:style>
  <w:style w:type="character" w:customStyle="1" w:styleId="WW8Num45z3">
    <w:name w:val="WW8Num45z3"/>
    <w:rsid w:val="00A91E5D"/>
  </w:style>
  <w:style w:type="character" w:customStyle="1" w:styleId="WW8Num45z4">
    <w:name w:val="WW8Num45z4"/>
    <w:rsid w:val="00A91E5D"/>
  </w:style>
  <w:style w:type="character" w:customStyle="1" w:styleId="WW8Num45z5">
    <w:name w:val="WW8Num45z5"/>
    <w:rsid w:val="00A91E5D"/>
  </w:style>
  <w:style w:type="character" w:customStyle="1" w:styleId="WW8Num45z6">
    <w:name w:val="WW8Num45z6"/>
    <w:rsid w:val="00A91E5D"/>
  </w:style>
  <w:style w:type="character" w:customStyle="1" w:styleId="WW8Num45z7">
    <w:name w:val="WW8Num45z7"/>
    <w:rsid w:val="00A91E5D"/>
  </w:style>
  <w:style w:type="character" w:customStyle="1" w:styleId="WW8Num45z8">
    <w:name w:val="WW8Num45z8"/>
    <w:rsid w:val="00A91E5D"/>
  </w:style>
  <w:style w:type="character" w:customStyle="1" w:styleId="WW8Num47z0">
    <w:name w:val="WW8Num47z0"/>
    <w:rsid w:val="00A91E5D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A91E5D"/>
  </w:style>
  <w:style w:type="character" w:customStyle="1" w:styleId="WW8Num47z2">
    <w:name w:val="WW8Num47z2"/>
    <w:rsid w:val="00A91E5D"/>
  </w:style>
  <w:style w:type="character" w:customStyle="1" w:styleId="WW8Num47z3">
    <w:name w:val="WW8Num47z3"/>
    <w:rsid w:val="00A91E5D"/>
  </w:style>
  <w:style w:type="character" w:customStyle="1" w:styleId="WW8Num47z4">
    <w:name w:val="WW8Num47z4"/>
    <w:rsid w:val="00A91E5D"/>
  </w:style>
  <w:style w:type="character" w:customStyle="1" w:styleId="WW8Num47z5">
    <w:name w:val="WW8Num47z5"/>
    <w:rsid w:val="00A91E5D"/>
  </w:style>
  <w:style w:type="character" w:customStyle="1" w:styleId="WW8Num47z6">
    <w:name w:val="WW8Num47z6"/>
    <w:rsid w:val="00A91E5D"/>
  </w:style>
  <w:style w:type="character" w:customStyle="1" w:styleId="WW8Num47z7">
    <w:name w:val="WW8Num47z7"/>
    <w:rsid w:val="00A91E5D"/>
  </w:style>
  <w:style w:type="character" w:customStyle="1" w:styleId="WW8Num47z8">
    <w:name w:val="WW8Num47z8"/>
    <w:rsid w:val="00A91E5D"/>
  </w:style>
  <w:style w:type="character" w:customStyle="1" w:styleId="Domylnaczcionkaakapitu1">
    <w:name w:val="Domyślna czcionka akapitu1"/>
    <w:rsid w:val="00A91E5D"/>
  </w:style>
  <w:style w:type="character" w:customStyle="1" w:styleId="AkapitzlistZnak">
    <w:name w:val="Akapit z listą Znak"/>
    <w:rsid w:val="00A91E5D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A91E5D"/>
    <w:rPr>
      <w:sz w:val="16"/>
      <w:szCs w:val="16"/>
    </w:rPr>
  </w:style>
  <w:style w:type="character" w:customStyle="1" w:styleId="TeksttreciExact">
    <w:name w:val="Tekst treści Exac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A91E5D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A91E5D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A91E5D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A91E5D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A91E5D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Lista">
    <w:name w:val="List"/>
    <w:basedOn w:val="Tekstpodstawowy"/>
    <w:rsid w:val="00A91E5D"/>
    <w:rPr>
      <w:rFonts w:cs="Lucida Sans"/>
    </w:rPr>
  </w:style>
  <w:style w:type="paragraph" w:customStyle="1" w:styleId="Podpis1">
    <w:name w:val="Podpis1"/>
    <w:basedOn w:val="Normalny"/>
    <w:rsid w:val="00A91E5D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91E5D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A91E5D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A91E5D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A91E5D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A91E5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semiHidden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A91E5D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A91E5D"/>
    <w:rPr>
      <w:rFonts w:ascii="Times New Roman" w:eastAsia="SimSun" w:hAnsi="Times New Roman" w:cs="Times New Roman"/>
      <w:b/>
      <w:bCs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rsid w:val="00A91E5D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A91E5D"/>
    <w:rPr>
      <w:rFonts w:ascii="Tahoma" w:eastAsia="SimSun" w:hAnsi="Tahoma" w:cs="Times New Roman"/>
      <w:sz w:val="16"/>
      <w:szCs w:val="16"/>
      <w:lang w:val="x-none" w:eastAsia="ar-SA"/>
    </w:rPr>
  </w:style>
  <w:style w:type="paragraph" w:styleId="Bezodstpw">
    <w:name w:val="No Spacing"/>
    <w:qFormat/>
    <w:rsid w:val="00A91E5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91E5D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A91E5D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A91E5D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A91E5D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A91E5D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A91E5D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A91E5D"/>
    <w:rPr>
      <w:sz w:val="16"/>
      <w:szCs w:val="16"/>
    </w:rPr>
  </w:style>
  <w:style w:type="character" w:styleId="Odwoanieprzypisudolnego">
    <w:name w:val="footnote reference"/>
    <w:basedOn w:val="Domylnaczcionkaakapitu"/>
    <w:unhideWhenUsed/>
    <w:rsid w:val="009238D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238D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38D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0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6A9E1-EC31-4900-AFE0-00C8BE55C7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8984AB-18BC-4680-A8E6-71799EA06C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56875B-0B06-419F-B2E4-961769A11B17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4.xml><?xml version="1.0" encoding="utf-8"?>
<ds:datastoreItem xmlns:ds="http://schemas.openxmlformats.org/officeDocument/2006/customXml" ds:itemID="{4A28BADD-E645-4A63-9C76-145F02CFF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238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Sebastian Żyrkowski</cp:lastModifiedBy>
  <cp:revision>28</cp:revision>
  <dcterms:created xsi:type="dcterms:W3CDTF">2025-01-11T14:18:00Z</dcterms:created>
  <dcterms:modified xsi:type="dcterms:W3CDTF">2025-11-21T11:19:00Z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